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6BB" w:rsidRPr="00826127" w:rsidRDefault="00AB66BB" w:rsidP="00AB66BB">
      <w:pPr>
        <w:rPr>
          <w:b/>
          <w:sz w:val="28"/>
          <w:szCs w:val="28"/>
        </w:rPr>
      </w:pPr>
      <w:r w:rsidRPr="00826127">
        <w:rPr>
          <w:b/>
          <w:sz w:val="28"/>
          <w:szCs w:val="28"/>
        </w:rPr>
        <w:t>1.ПОЯСНИТЕЛЬНАЯ ЗАПИСКА</w:t>
      </w:r>
    </w:p>
    <w:p w:rsidR="00AB66BB" w:rsidRPr="00273A2F" w:rsidRDefault="00AB66BB" w:rsidP="00AB66BB">
      <w:pPr>
        <w:ind w:firstLine="708"/>
        <w:jc w:val="both"/>
        <w:rPr>
          <w:sz w:val="24"/>
          <w:szCs w:val="24"/>
        </w:rPr>
      </w:pPr>
      <w:proofErr w:type="gramStart"/>
      <w:r w:rsidRPr="00273A2F">
        <w:rPr>
          <w:sz w:val="24"/>
          <w:szCs w:val="24"/>
        </w:rPr>
        <w:t>Рабочая  программа составлена на основе программы авторского коллектива под руководством  В.В.Пасечника (сборник «Биология.</w:t>
      </w:r>
      <w:proofErr w:type="gramEnd"/>
      <w:r w:rsidRPr="00273A2F">
        <w:rPr>
          <w:sz w:val="24"/>
          <w:szCs w:val="24"/>
        </w:rPr>
        <w:t xml:space="preserve"> </w:t>
      </w:r>
      <w:proofErr w:type="gramStart"/>
      <w:r w:rsidRPr="00273A2F">
        <w:rPr>
          <w:sz w:val="24"/>
          <w:szCs w:val="24"/>
        </w:rPr>
        <w:t>Рабочие программы. 5—9 классы.» - М.: Дрофа, 2012.), рассчитанной на 35 часов (1 урок в неделю) в соответствии с альтернативным учебником, допущенным Министерством образования Российской Федерации:</w:t>
      </w:r>
      <w:proofErr w:type="gramEnd"/>
      <w:r w:rsidRPr="00273A2F">
        <w:rPr>
          <w:sz w:val="24"/>
          <w:szCs w:val="24"/>
        </w:rPr>
        <w:t xml:space="preserve"> Пасечник В. В. Биология. Бактерии. Грибы. Растения. 5 класс. Учебник / М.: Дрофа, 2012 г. и соответствует положениям Федерального государственного образовательного стандарта основного общего образования.</w:t>
      </w:r>
    </w:p>
    <w:p w:rsidR="00AB66BB" w:rsidRPr="00273A2F" w:rsidRDefault="00AB66BB" w:rsidP="00AB66BB">
      <w:pPr>
        <w:ind w:firstLine="708"/>
        <w:jc w:val="both"/>
        <w:rPr>
          <w:sz w:val="24"/>
          <w:szCs w:val="24"/>
        </w:rPr>
      </w:pPr>
      <w:r w:rsidRPr="00273A2F">
        <w:rPr>
          <w:sz w:val="24"/>
          <w:szCs w:val="24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:rsidR="00AB66BB" w:rsidRPr="00273A2F" w:rsidRDefault="00AB66BB" w:rsidP="00AB66BB">
      <w:pPr>
        <w:ind w:firstLine="708"/>
        <w:jc w:val="both"/>
        <w:rPr>
          <w:sz w:val="24"/>
          <w:szCs w:val="24"/>
        </w:rPr>
      </w:pPr>
      <w:r w:rsidRPr="00273A2F">
        <w:rPr>
          <w:sz w:val="24"/>
          <w:szCs w:val="24"/>
        </w:rPr>
        <w:t xml:space="preserve">Отбор содержания проведён с учётом </w:t>
      </w:r>
      <w:proofErr w:type="spellStart"/>
      <w:r w:rsidRPr="00273A2F">
        <w:rPr>
          <w:sz w:val="24"/>
          <w:szCs w:val="24"/>
        </w:rPr>
        <w:t>культуросообразного</w:t>
      </w:r>
      <w:proofErr w:type="spellEnd"/>
      <w:r w:rsidRPr="00273A2F">
        <w:rPr>
          <w:sz w:val="24"/>
          <w:szCs w:val="24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273A2F" w:rsidRPr="00273A2F" w:rsidRDefault="00AB66BB" w:rsidP="00273A2F">
      <w:pPr>
        <w:pStyle w:val="stylet1"/>
        <w:spacing w:before="0" w:beforeAutospacing="0" w:after="0" w:afterAutospacing="0"/>
        <w:rPr>
          <w:color w:val="000000"/>
          <w:u w:val="single"/>
        </w:rPr>
      </w:pPr>
      <w:r w:rsidRPr="00273A2F"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273A2F">
        <w:t>внутрипредметных</w:t>
      </w:r>
      <w:proofErr w:type="spellEnd"/>
      <w:r w:rsidRPr="00273A2F">
        <w:t xml:space="preserve"> и </w:t>
      </w:r>
      <w:proofErr w:type="spellStart"/>
      <w:r w:rsidRPr="00273A2F">
        <w:t>метапредметных</w:t>
      </w:r>
      <w:proofErr w:type="spellEnd"/>
      <w:r w:rsidRPr="00273A2F">
        <w:t xml:space="preserve"> связей. В основу положено взаимодействие научного, гуманистического, </w:t>
      </w:r>
      <w:proofErr w:type="spellStart"/>
      <w:r w:rsidRPr="00273A2F">
        <w:t>аксиологического</w:t>
      </w:r>
      <w:proofErr w:type="spellEnd"/>
      <w:r w:rsidRPr="00273A2F">
        <w:t xml:space="preserve">, культурологического, </w:t>
      </w:r>
      <w:proofErr w:type="spellStart"/>
      <w:r w:rsidRPr="00273A2F">
        <w:t>личностнодеятельностного</w:t>
      </w:r>
      <w:proofErr w:type="spellEnd"/>
      <w:r w:rsidRPr="00273A2F">
        <w:t xml:space="preserve">, историко-проблемного, интегративного, </w:t>
      </w:r>
      <w:proofErr w:type="spellStart"/>
      <w:r w:rsidRPr="00273A2F">
        <w:t>компетентностного</w:t>
      </w:r>
      <w:proofErr w:type="spellEnd"/>
      <w:r w:rsidRPr="00273A2F">
        <w:t xml:space="preserve"> подходов.</w:t>
      </w:r>
      <w:proofErr w:type="gramStart"/>
      <w:r w:rsidR="00273A2F" w:rsidRPr="00273A2F">
        <w:t xml:space="preserve"> .</w:t>
      </w:r>
      <w:proofErr w:type="gramEnd"/>
      <w:r w:rsidR="00273A2F" w:rsidRPr="00273A2F">
        <w:t xml:space="preserve"> </w:t>
      </w:r>
      <w:r w:rsidR="00273A2F" w:rsidRPr="00273A2F">
        <w:rPr>
          <w:u w:val="single"/>
        </w:rPr>
        <w:t xml:space="preserve">Рабочая программа учителя разработана </w:t>
      </w:r>
      <w:r w:rsidR="00273A2F" w:rsidRPr="00273A2F">
        <w:rPr>
          <w:color w:val="000000"/>
          <w:u w:val="single"/>
        </w:rPr>
        <w:t>на основе:</w:t>
      </w:r>
    </w:p>
    <w:p w:rsidR="00273A2F" w:rsidRPr="00273A2F" w:rsidRDefault="00273A2F" w:rsidP="00273A2F">
      <w:pPr>
        <w:pStyle w:val="stylet1"/>
        <w:spacing w:before="0" w:beforeAutospacing="0" w:after="0" w:afterAutospacing="0"/>
        <w:rPr>
          <w:color w:val="000000"/>
        </w:rPr>
      </w:pPr>
      <w:r w:rsidRPr="00273A2F">
        <w:rPr>
          <w:color w:val="000000"/>
        </w:rPr>
        <w:t xml:space="preserve">- Закона Российской Федерации  «Об образовании в Российской Федерации» от 29.12.12 г. № 273 </w:t>
      </w:r>
      <w:proofErr w:type="gramStart"/>
      <w:r w:rsidRPr="00273A2F">
        <w:rPr>
          <w:color w:val="000000"/>
        </w:rPr>
        <w:t xml:space="preserve">( </w:t>
      </w:r>
      <w:proofErr w:type="gramEnd"/>
      <w:r w:rsidRPr="00273A2F">
        <w:rPr>
          <w:color w:val="000000"/>
        </w:rPr>
        <w:t xml:space="preserve">гл.1, </w:t>
      </w:r>
      <w:r w:rsidRPr="00273A2F">
        <w:rPr>
          <w:rFonts w:eastAsia="HiddenHorzOCR"/>
        </w:rPr>
        <w:t xml:space="preserve">ст. 2 п. 9, гл. 2, ст. </w:t>
      </w:r>
      <w:r w:rsidRPr="00273A2F">
        <w:rPr>
          <w:color w:val="000000"/>
        </w:rPr>
        <w:t>12 п.5, п.7 и ст.13, п.3);</w:t>
      </w:r>
    </w:p>
    <w:p w:rsidR="00273A2F" w:rsidRPr="00273A2F" w:rsidRDefault="00273A2F" w:rsidP="00273A2F">
      <w:pPr>
        <w:pStyle w:val="stylet1"/>
        <w:spacing w:before="0" w:beforeAutospacing="0" w:after="0" w:afterAutospacing="0"/>
        <w:rPr>
          <w:bCs/>
        </w:rPr>
      </w:pPr>
      <w:r w:rsidRPr="00273A2F">
        <w:rPr>
          <w:color w:val="000000"/>
        </w:rPr>
        <w:t xml:space="preserve">- </w:t>
      </w:r>
      <w:r w:rsidRPr="00273A2F">
        <w:rPr>
          <w:bCs/>
        </w:rPr>
        <w:t>Приказа</w:t>
      </w:r>
      <w:r w:rsidRPr="00273A2F">
        <w:rPr>
          <w:rFonts w:eastAsia="+mn-ea"/>
          <w:bCs/>
        </w:rPr>
        <w:t xml:space="preserve">  </w:t>
      </w:r>
      <w:r w:rsidRPr="00273A2F">
        <w:rPr>
          <w:rFonts w:eastAsia="+mn-ea"/>
        </w:rPr>
        <w:t xml:space="preserve">№ 610  </w:t>
      </w:r>
      <w:r w:rsidRPr="00273A2F">
        <w:t>от</w:t>
      </w:r>
      <w:r w:rsidRPr="00273A2F">
        <w:rPr>
          <w:rFonts w:eastAsia="+mn-ea"/>
        </w:rPr>
        <w:t xml:space="preserve">  14.07.</w:t>
      </w:r>
      <w:r w:rsidRPr="00273A2F">
        <w:t xml:space="preserve"> </w:t>
      </w:r>
      <w:r w:rsidRPr="00273A2F">
        <w:rPr>
          <w:rFonts w:eastAsia="+mn-ea"/>
        </w:rPr>
        <w:t>2011</w:t>
      </w:r>
      <w:r w:rsidRPr="00273A2F">
        <w:t xml:space="preserve"> г.</w:t>
      </w:r>
      <w:r w:rsidRPr="00273A2F">
        <w:rPr>
          <w:rFonts w:eastAsia="+mn-ea"/>
          <w:b/>
          <w:bCs/>
        </w:rPr>
        <w:t xml:space="preserve"> </w:t>
      </w:r>
      <w:r w:rsidRPr="00273A2F">
        <w:rPr>
          <w:bCs/>
        </w:rPr>
        <w:t xml:space="preserve">Минобразования  РО «Об утверждении Примерного </w:t>
      </w:r>
      <w:r w:rsidRPr="00273A2F">
        <w:rPr>
          <w:rFonts w:eastAsia="Calibri"/>
          <w:bCs/>
          <w:lang w:eastAsia="en-US"/>
        </w:rPr>
        <w:t xml:space="preserve">регионального </w:t>
      </w:r>
      <w:r w:rsidRPr="00273A2F">
        <w:rPr>
          <w:rFonts w:eastAsia="+mn-ea"/>
          <w:bCs/>
        </w:rPr>
        <w:t>положения о рабочей программе учебных курсов, предметов, дисциплин (модулей)</w:t>
      </w:r>
      <w:r w:rsidRPr="00273A2F">
        <w:rPr>
          <w:bCs/>
        </w:rPr>
        <w:t>»</w:t>
      </w:r>
      <w:r w:rsidRPr="00273A2F">
        <w:rPr>
          <w:rFonts w:eastAsia="+mn-ea"/>
        </w:rPr>
        <w:t>;</w:t>
      </w:r>
      <w:r w:rsidRPr="00273A2F">
        <w:rPr>
          <w:bCs/>
        </w:rPr>
        <w:t xml:space="preserve"> </w:t>
      </w:r>
    </w:p>
    <w:p w:rsidR="00273A2F" w:rsidRPr="00273A2F" w:rsidRDefault="00273A2F" w:rsidP="00273A2F">
      <w:pPr>
        <w:pStyle w:val="stylet1"/>
        <w:spacing w:before="0" w:beforeAutospacing="0" w:after="0" w:afterAutospacing="0"/>
        <w:rPr>
          <w:rFonts w:eastAsia="+mn-ea"/>
        </w:rPr>
      </w:pPr>
      <w:r w:rsidRPr="00273A2F">
        <w:rPr>
          <w:bCs/>
        </w:rPr>
        <w:t>-Приказа № 296 от 25.04.2013 г. Минобразования  РО</w:t>
      </w:r>
      <w:r w:rsidRPr="00273A2F">
        <w:rPr>
          <w:rFonts w:eastAsia="+mn-ea"/>
        </w:rPr>
        <w:t xml:space="preserve"> « Об утверждении примерного учебного плана РО на 2015-2016 учебный  год»;</w:t>
      </w:r>
    </w:p>
    <w:p w:rsidR="00273A2F" w:rsidRPr="00273A2F" w:rsidRDefault="00273A2F" w:rsidP="00273A2F">
      <w:pPr>
        <w:pStyle w:val="stylet1"/>
        <w:spacing w:before="0" w:beforeAutospacing="0" w:after="0" w:afterAutospacing="0"/>
        <w:rPr>
          <w:color w:val="000000"/>
        </w:rPr>
      </w:pPr>
      <w:r w:rsidRPr="00273A2F">
        <w:rPr>
          <w:rFonts w:eastAsia="+mn-ea"/>
        </w:rPr>
        <w:t xml:space="preserve">- </w:t>
      </w:r>
      <w:r w:rsidRPr="00273A2F">
        <w:rPr>
          <w:color w:val="000000"/>
        </w:rPr>
        <w:t xml:space="preserve">Приказа </w:t>
      </w:r>
      <w:proofErr w:type="spellStart"/>
      <w:r w:rsidRPr="00273A2F">
        <w:rPr>
          <w:color w:val="000000"/>
        </w:rPr>
        <w:t>Минобрнауки</w:t>
      </w:r>
      <w:proofErr w:type="spellEnd"/>
      <w:r w:rsidRPr="00273A2F">
        <w:rPr>
          <w:color w:val="000000"/>
        </w:rPr>
        <w:t xml:space="preserve">  России от 01.02.2012 №74 «О внесении изменений в </w:t>
      </w:r>
      <w:r w:rsidRPr="00273A2F">
        <w:rPr>
          <w:color w:val="000000"/>
          <w:spacing w:val="1"/>
        </w:rPr>
        <w:t xml:space="preserve">федеральный базисный учебный план и примерные учебные планы для </w:t>
      </w:r>
      <w:r w:rsidRPr="00273A2F">
        <w:rPr>
          <w:color w:val="000000"/>
          <w:spacing w:val="10"/>
        </w:rPr>
        <w:t xml:space="preserve">образовательных учреждений РФ, реализующих программы общего </w:t>
      </w:r>
      <w:r w:rsidRPr="00273A2F">
        <w:rPr>
          <w:color w:val="000000"/>
          <w:spacing w:val="17"/>
        </w:rPr>
        <w:t xml:space="preserve">образования, утвержденные приказом Министерства образования РФ </w:t>
      </w:r>
      <w:r w:rsidRPr="00273A2F">
        <w:rPr>
          <w:color w:val="000000"/>
        </w:rPr>
        <w:t xml:space="preserve">от 09.03.2004 № 1312»; </w:t>
      </w:r>
    </w:p>
    <w:p w:rsidR="00273A2F" w:rsidRPr="00273A2F" w:rsidRDefault="00273A2F" w:rsidP="00273A2F">
      <w:pPr>
        <w:pStyle w:val="stylet1"/>
        <w:spacing w:before="0" w:beforeAutospacing="0" w:after="0" w:afterAutospacing="0"/>
        <w:rPr>
          <w:color w:val="000000"/>
        </w:rPr>
      </w:pPr>
      <w:r w:rsidRPr="00273A2F">
        <w:rPr>
          <w:color w:val="000000"/>
        </w:rPr>
        <w:t xml:space="preserve">-Базисного учебного плана  общеобразовательных учреждений РФ, утвержденного приказом Министерства образования и науки РФ от 09.03.2004 года №1312; </w:t>
      </w:r>
    </w:p>
    <w:p w:rsidR="00273A2F" w:rsidRPr="00273A2F" w:rsidRDefault="00273A2F" w:rsidP="00273A2F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273A2F">
        <w:rPr>
          <w:rFonts w:eastAsia="Calibri"/>
          <w:color w:val="000000"/>
          <w:sz w:val="24"/>
          <w:szCs w:val="24"/>
        </w:rPr>
        <w:t>-Учебного плана  МБОУ Школа №32 на 2015 - 2016 учебный год;</w:t>
      </w:r>
    </w:p>
    <w:p w:rsidR="00273A2F" w:rsidRPr="00273A2F" w:rsidRDefault="00273A2F" w:rsidP="00273A2F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273A2F">
        <w:rPr>
          <w:rFonts w:eastAsia="Calibri"/>
          <w:color w:val="000000"/>
          <w:sz w:val="24"/>
          <w:szCs w:val="24"/>
        </w:rPr>
        <w:lastRenderedPageBreak/>
        <w:t>-Федерального перечня учебников, утвержденных, рекомендованных (допущенных) к использованию в   образовательном процессе в образовательных учреждениях, реализующих программы общего образования в 2015-2016 учебном году;</w:t>
      </w:r>
    </w:p>
    <w:p w:rsidR="00273A2F" w:rsidRPr="00273A2F" w:rsidRDefault="00273A2F" w:rsidP="00273A2F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273A2F">
        <w:rPr>
          <w:rFonts w:eastAsia="Calibri"/>
          <w:color w:val="000000"/>
          <w:sz w:val="24"/>
          <w:szCs w:val="24"/>
        </w:rPr>
        <w:t>- Примерной программы по химии</w:t>
      </w:r>
    </w:p>
    <w:p w:rsidR="00273A2F" w:rsidRPr="00273A2F" w:rsidRDefault="00273A2F" w:rsidP="00273A2F">
      <w:pPr>
        <w:tabs>
          <w:tab w:val="num" w:pos="0"/>
        </w:tabs>
        <w:spacing w:before="30" w:after="30"/>
        <w:rPr>
          <w:rFonts w:eastAsia="Calibri"/>
          <w:color w:val="000000"/>
          <w:sz w:val="24"/>
          <w:szCs w:val="24"/>
        </w:rPr>
      </w:pPr>
      <w:r w:rsidRPr="00273A2F">
        <w:rPr>
          <w:rFonts w:eastAsia="Calibri"/>
          <w:color w:val="000000"/>
          <w:sz w:val="24"/>
          <w:szCs w:val="24"/>
        </w:rPr>
        <w:t>- Примерной (авторской) программа основного  общего образования, по химии автор О.С. Габриелян</w:t>
      </w:r>
    </w:p>
    <w:p w:rsidR="00273A2F" w:rsidRPr="00273A2F" w:rsidRDefault="00273A2F" w:rsidP="00273A2F">
      <w:pPr>
        <w:rPr>
          <w:rFonts w:eastAsia="Calibri"/>
          <w:color w:val="000000"/>
          <w:sz w:val="24"/>
          <w:szCs w:val="24"/>
        </w:rPr>
      </w:pPr>
      <w:r w:rsidRPr="00273A2F">
        <w:rPr>
          <w:sz w:val="24"/>
          <w:szCs w:val="24"/>
        </w:rPr>
        <w:t xml:space="preserve">-Годового календарного графика </w:t>
      </w:r>
      <w:r w:rsidRPr="00273A2F">
        <w:rPr>
          <w:rFonts w:eastAsia="Calibri"/>
          <w:color w:val="000000"/>
          <w:sz w:val="24"/>
          <w:szCs w:val="24"/>
        </w:rPr>
        <w:t xml:space="preserve">  МБОУ Школа №32 на 2015- 2016 учебный год;</w:t>
      </w:r>
    </w:p>
    <w:p w:rsidR="00273A2F" w:rsidRPr="00273A2F" w:rsidRDefault="00273A2F" w:rsidP="00273A2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273A2F">
        <w:rPr>
          <w:rFonts w:eastAsia="Calibri"/>
          <w:color w:val="000000"/>
          <w:sz w:val="24"/>
          <w:szCs w:val="24"/>
        </w:rPr>
        <w:t>-Расписания уроков МБОУ Школа №32 на 2015 - 2016 учебный год;</w:t>
      </w:r>
    </w:p>
    <w:p w:rsidR="00AB66BB" w:rsidRDefault="00AB66BB" w:rsidP="00AB66BB">
      <w:pPr>
        <w:pStyle w:val="dash041e0431044b0447043d044b0439"/>
        <w:jc w:val="both"/>
        <w:rPr>
          <w:rStyle w:val="dash041e0431044b0447043d044b0439char1"/>
          <w:b/>
          <w:szCs w:val="22"/>
        </w:rPr>
      </w:pPr>
      <w:r>
        <w:rPr>
          <w:b/>
          <w:szCs w:val="22"/>
        </w:rPr>
        <w:t xml:space="preserve">2.ОБЩАЯ ХАРАКТЕРИСТИКА КУРСА </w:t>
      </w:r>
      <w:r>
        <w:rPr>
          <w:rStyle w:val="dash041e0431044b0447043d044b0439char1"/>
          <w:b/>
          <w:szCs w:val="22"/>
        </w:rPr>
        <w:t>«БИОЛОГИЯ 5 КЛАСС»</w:t>
      </w:r>
    </w:p>
    <w:p w:rsidR="00826127" w:rsidRDefault="00826127" w:rsidP="00AB66BB">
      <w:pPr>
        <w:pStyle w:val="dash041e0431044b0447043d044b0439"/>
        <w:jc w:val="both"/>
        <w:rPr>
          <w:rStyle w:val="dash041e0431044b0447043d044b0439char1"/>
          <w:b/>
          <w:szCs w:val="22"/>
        </w:rPr>
      </w:pPr>
    </w:p>
    <w:p w:rsidR="00AB66BB" w:rsidRDefault="00AB66BB" w:rsidP="00AB66BB">
      <w:pPr>
        <w:ind w:firstLine="708"/>
        <w:jc w:val="both"/>
      </w:pPr>
      <w:r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</w:t>
      </w:r>
      <w:proofErr w:type="spellStart"/>
      <w:r>
        <w:t>биосоциальном</w:t>
      </w:r>
      <w:proofErr w:type="spellEnd"/>
      <w:r>
        <w:t xml:space="preserve">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AB66BB" w:rsidRDefault="00AB66BB" w:rsidP="00AB66BB">
      <w:pPr>
        <w:ind w:firstLine="708"/>
        <w:jc w:val="both"/>
      </w:pPr>
      <w: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</w:t>
      </w:r>
      <w:proofErr w:type="gramEnd"/>
      <w:r>
        <w:t>, работать в группе, представлять и сообщать информацию в устной и письменной форме, вступать в диалог и т. д.</w:t>
      </w:r>
    </w:p>
    <w:p w:rsidR="00AB66BB" w:rsidRDefault="00AB66BB" w:rsidP="00AB66BB">
      <w:pPr>
        <w:ind w:firstLine="708"/>
        <w:jc w:val="both"/>
      </w:pPr>
      <w:r>
        <w:t>В 5 классе учащиеся узнают, чем живая природа отличается от неживой; получают общие представления о структуре биологической науки, ее истории и методах исследования, царствах живых организмов, средах обитания организмов, нравственных нормах и принципах отношения к природе. Учащиеся получают сведения о клетке, тканях и органах живых организмов, углубляются их знания об условиях жизни и разнообразии, распространении и значении бактерий, грибов и растений, о значении этих организмов в природе и жизни человека.</w:t>
      </w:r>
    </w:p>
    <w:p w:rsidR="00AB66BB" w:rsidRDefault="00AB66BB" w:rsidP="00AB66BB">
      <w:pPr>
        <w:jc w:val="both"/>
      </w:pPr>
      <w:r>
        <w:t>Полученные биологические знания служат основой при рассмотрении экологии организма, популяции, биоценоза, биосферы и об ответственности человека за жизнь на Земле.</w:t>
      </w:r>
    </w:p>
    <w:p w:rsidR="00AB66BB" w:rsidRDefault="00AB66BB" w:rsidP="00AB66BB">
      <w:pPr>
        <w:ind w:firstLine="708"/>
        <w:jc w:val="both"/>
      </w:pPr>
      <w:r>
        <w:lastRenderedPageBreak/>
        <w:t>Учащиеся должны усвоить и применять в своей деятельности основные положения биологической науки о строении и жизнедеятельности организмов, их индивидуальном и историческом развитии, структуре, функционировании, многообразии экологических систем, их изменении под влиянием деятельности человека; научиться принимать экологически правильные решения в области природопользования.</w:t>
      </w:r>
    </w:p>
    <w:p w:rsidR="00AB66BB" w:rsidRDefault="00AB66BB" w:rsidP="00AB66BB">
      <w:pPr>
        <w:ind w:firstLine="708"/>
        <w:jc w:val="both"/>
      </w:pPr>
      <w:r>
        <w:t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Все это дает возможность направленно воздействовать на личность учащегося: тренировать память, развивать</w:t>
      </w:r>
    </w:p>
    <w:p w:rsidR="00AB66BB" w:rsidRDefault="00AB66BB" w:rsidP="00AB66BB">
      <w:pPr>
        <w:jc w:val="both"/>
      </w:pPr>
      <w:r>
        <w:t>наблюдательность, мышление, обучать приемам самостоятельной учебной деятельности, способствовать развитию любознательности и интереса к предмету.</w:t>
      </w:r>
    </w:p>
    <w:p w:rsidR="00AB66BB" w:rsidRDefault="00AB66BB" w:rsidP="00AB66BB">
      <w:pPr>
        <w:rPr>
          <w:b/>
        </w:rPr>
      </w:pPr>
      <w:r>
        <w:rPr>
          <w:b/>
        </w:rPr>
        <w:t xml:space="preserve">  Изучение биологии направлено на достижение следующих целей:</w:t>
      </w:r>
    </w:p>
    <w:p w:rsidR="00AB66BB" w:rsidRDefault="00AB66BB" w:rsidP="00AB66BB">
      <w:pPr>
        <w:pStyle w:val="dash041e0431044b0447043d044b0439"/>
        <w:jc w:val="both"/>
        <w:rPr>
          <w:rStyle w:val="dash041e0431044b0447043d044b0439char1"/>
          <w:sz w:val="22"/>
          <w:szCs w:val="22"/>
        </w:rPr>
      </w:pPr>
      <w:r>
        <w:rPr>
          <w:rStyle w:val="dash041e0431044b0447043d044b0439char1"/>
          <w:sz w:val="22"/>
          <w:szCs w:val="22"/>
        </w:rPr>
        <w:t>1) формирование системы научных знаний о живой природе, закономерностях её развития</w:t>
      </w:r>
      <w:r>
        <w:rPr>
          <w:rStyle w:val="dash041e0431044b0447043d044b0439char1"/>
          <w:color w:val="0000FF"/>
          <w:sz w:val="22"/>
          <w:szCs w:val="22"/>
        </w:rPr>
        <w:t xml:space="preserve"> </w:t>
      </w:r>
      <w:r>
        <w:rPr>
          <w:rStyle w:val="dash041e0431044b0447043d044b0439char1"/>
          <w:sz w:val="22"/>
          <w:szCs w:val="22"/>
        </w:rPr>
        <w:t xml:space="preserve">исторически быстром сокращении биологического разнообразия в биосфере  в результате деятельности человека, для развития современных </w:t>
      </w:r>
      <w:proofErr w:type="spellStart"/>
      <w:proofErr w:type="gramStart"/>
      <w:r>
        <w:rPr>
          <w:rStyle w:val="dash041e0431044b0447043d044b0439char1"/>
          <w:sz w:val="22"/>
          <w:szCs w:val="22"/>
        </w:rPr>
        <w:t>естественно-научных</w:t>
      </w:r>
      <w:proofErr w:type="spellEnd"/>
      <w:proofErr w:type="gramEnd"/>
      <w:r>
        <w:rPr>
          <w:rStyle w:val="dash041e0431044b0447043d044b0439char1"/>
          <w:sz w:val="22"/>
          <w:szCs w:val="22"/>
        </w:rPr>
        <w:t xml:space="preserve"> представлений о</w:t>
      </w:r>
      <w:r>
        <w:rPr>
          <w:rStyle w:val="dash041e0431044b0447043d044b0439char1"/>
          <w:color w:val="0000FF"/>
          <w:sz w:val="22"/>
          <w:szCs w:val="22"/>
        </w:rPr>
        <w:t xml:space="preserve"> </w:t>
      </w:r>
      <w:r>
        <w:rPr>
          <w:rStyle w:val="dash041e0431044b0447043d044b0439char1"/>
          <w:sz w:val="22"/>
          <w:szCs w:val="22"/>
        </w:rPr>
        <w:t>картине мира;</w:t>
      </w:r>
    </w:p>
    <w:p w:rsidR="00AB66BB" w:rsidRDefault="00AB66BB" w:rsidP="00AB66BB">
      <w:pPr>
        <w:pStyle w:val="dash041e0431044b0447043d044b0439"/>
        <w:jc w:val="both"/>
        <w:rPr>
          <w:rStyle w:val="dash041e0431044b0447043d044b0439char1"/>
          <w:sz w:val="22"/>
          <w:szCs w:val="22"/>
        </w:rPr>
      </w:pPr>
      <w:r>
        <w:rPr>
          <w:rStyle w:val="dash041e0431044b0447043d044b0439char1"/>
          <w:sz w:val="22"/>
          <w:szCs w:val="22"/>
        </w:rPr>
        <w:t xml:space="preserve">2) 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>
        <w:rPr>
          <w:rStyle w:val="dash041e0431044b0447043d044b0439char1"/>
          <w:sz w:val="22"/>
          <w:szCs w:val="22"/>
        </w:rPr>
        <w:t>экосистемной</w:t>
      </w:r>
      <w:proofErr w:type="spellEnd"/>
      <w:r>
        <w:rPr>
          <w:rStyle w:val="dash041e0431044b0447043d044b0439char1"/>
          <w:sz w:val="22"/>
          <w:szCs w:val="22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AB66BB" w:rsidRDefault="00AB66BB" w:rsidP="00AB66BB">
      <w:pPr>
        <w:pStyle w:val="dash041e0431044b0447043d044b0439"/>
        <w:jc w:val="both"/>
        <w:rPr>
          <w:rStyle w:val="dash041e0431044b0447043d044b0439char1"/>
          <w:sz w:val="22"/>
          <w:szCs w:val="22"/>
        </w:rPr>
      </w:pPr>
      <w:r>
        <w:rPr>
          <w:rStyle w:val="dash041e0431044b0447043d044b0439char1"/>
          <w:sz w:val="22"/>
          <w:szCs w:val="22"/>
        </w:rPr>
        <w:t>3) приобретение опыта использования методов биологической науки 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AB66BB" w:rsidRDefault="00AB66BB" w:rsidP="00AB66BB">
      <w:pPr>
        <w:pStyle w:val="dash041e0431044b0447043d044b0439"/>
        <w:jc w:val="both"/>
        <w:rPr>
          <w:rStyle w:val="dash041e0431044b0447043d044b0439char1"/>
          <w:sz w:val="22"/>
          <w:szCs w:val="22"/>
        </w:rPr>
      </w:pPr>
      <w:r>
        <w:rPr>
          <w:rStyle w:val="dash041e0431044b0447043d044b0439char1"/>
          <w:sz w:val="22"/>
          <w:szCs w:val="22"/>
        </w:rPr>
        <w:t>4) 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</w:t>
      </w:r>
      <w:r>
        <w:rPr>
          <w:rStyle w:val="dash041e0431044b0447043d044b0439char1"/>
          <w:color w:val="0000FF"/>
          <w:sz w:val="22"/>
          <w:szCs w:val="22"/>
        </w:rPr>
        <w:t xml:space="preserve"> </w:t>
      </w:r>
      <w:r>
        <w:rPr>
          <w:rStyle w:val="dash041e0431044b0447043d044b0439char1"/>
          <w:sz w:val="22"/>
          <w:szCs w:val="22"/>
        </w:rPr>
        <w:t xml:space="preserve">действий по сохранению </w:t>
      </w:r>
      <w:proofErr w:type="spellStart"/>
      <w:r>
        <w:rPr>
          <w:rStyle w:val="dash041e0431044b0447043d044b0439char1"/>
          <w:sz w:val="22"/>
          <w:szCs w:val="22"/>
        </w:rPr>
        <w:t>биоразнообразия</w:t>
      </w:r>
      <w:proofErr w:type="spellEnd"/>
      <w:r>
        <w:rPr>
          <w:rStyle w:val="dash041e0431044b0447043d044b0439char1"/>
          <w:sz w:val="22"/>
          <w:szCs w:val="22"/>
        </w:rPr>
        <w:t xml:space="preserve"> и природных местообитаний</w:t>
      </w:r>
      <w:r>
        <w:rPr>
          <w:rStyle w:val="dash041e0431044b0447043d044b0439char1"/>
          <w:color w:val="0000FF"/>
          <w:sz w:val="22"/>
          <w:szCs w:val="22"/>
        </w:rPr>
        <w:t xml:space="preserve"> </w:t>
      </w:r>
      <w:r>
        <w:rPr>
          <w:rStyle w:val="dash041e0431044b0447043d044b0439char1"/>
          <w:sz w:val="22"/>
          <w:szCs w:val="22"/>
        </w:rPr>
        <w:t>видов растений и животных;</w:t>
      </w:r>
    </w:p>
    <w:p w:rsidR="00AB66BB" w:rsidRDefault="00AB66BB" w:rsidP="00AB66BB">
      <w:pPr>
        <w:pStyle w:val="dash041e0431044b0447043d044b0439"/>
        <w:jc w:val="both"/>
        <w:rPr>
          <w:rStyle w:val="dash041e0431044b0447043d044b0439char1"/>
          <w:sz w:val="22"/>
          <w:szCs w:val="22"/>
        </w:rPr>
      </w:pPr>
      <w:r>
        <w:rPr>
          <w:rStyle w:val="dash041e0431044b0447043d044b0439char1"/>
          <w:sz w:val="22"/>
          <w:szCs w:val="22"/>
        </w:rPr>
        <w:t>5) формирование представлений о значении биологических наук в решении проблем необходимости рационального природопользования</w:t>
      </w:r>
      <w:r w:rsidR="00273A2F">
        <w:rPr>
          <w:rStyle w:val="dash041e0431044b0447043d044b0439char1"/>
          <w:sz w:val="22"/>
          <w:szCs w:val="22"/>
        </w:rPr>
        <w:t>,</w:t>
      </w:r>
      <w:r>
        <w:rPr>
          <w:rStyle w:val="dash041e0431044b0447043d044b0439char1"/>
          <w:color w:val="0000FF"/>
          <w:sz w:val="22"/>
          <w:szCs w:val="22"/>
        </w:rPr>
        <w:t xml:space="preserve"> </w:t>
      </w:r>
      <w:r>
        <w:rPr>
          <w:rStyle w:val="dash041e0431044b0447043d044b0439char1"/>
          <w:sz w:val="22"/>
          <w:szCs w:val="22"/>
        </w:rPr>
        <w:t>защиты здоровья людей в условиях быстрого изменения экологического качества окружающей среды;</w:t>
      </w:r>
    </w:p>
    <w:p w:rsidR="00374473" w:rsidRDefault="00AB66BB" w:rsidP="00AB66BB">
      <w:pPr>
        <w:rPr>
          <w:rStyle w:val="dash041e0431044b0447043d044b0439char1"/>
        </w:rPr>
      </w:pPr>
      <w:r>
        <w:rPr>
          <w:rStyle w:val="dash041e0431044b0447043d044b0439char1"/>
          <w:sz w:val="22"/>
          <w:szCs w:val="22"/>
        </w:rPr>
        <w:t>6) освоение приёмов оказания первой помощи, рациональной организации труда и отдыха, выращивания и размножения культурных растений и домашних</w:t>
      </w:r>
      <w:r w:rsidR="00273A2F">
        <w:rPr>
          <w:rStyle w:val="dash041e0431044b0447043d044b0439char1"/>
          <w:sz w:val="22"/>
          <w:szCs w:val="22"/>
        </w:rPr>
        <w:t>.</w:t>
      </w:r>
    </w:p>
    <w:p w:rsidR="00AB66BB" w:rsidRPr="00826127" w:rsidRDefault="00AB66BB" w:rsidP="00AB66BB">
      <w:pPr>
        <w:rPr>
          <w:rStyle w:val="dash041e0431044b0447043d044b0439char1"/>
          <w:b/>
          <w:sz w:val="28"/>
          <w:szCs w:val="28"/>
        </w:rPr>
      </w:pPr>
      <w:r w:rsidRPr="00826127">
        <w:rPr>
          <w:rStyle w:val="dash041e0431044b0447043d044b0439char1"/>
          <w:b/>
          <w:sz w:val="28"/>
          <w:szCs w:val="28"/>
        </w:rPr>
        <w:t>3. Место предмета</w:t>
      </w:r>
      <w:proofErr w:type="gramStart"/>
      <w:r w:rsidRPr="00826127">
        <w:rPr>
          <w:rStyle w:val="dash041e0431044b0447043d044b0439char1"/>
          <w:b/>
          <w:sz w:val="28"/>
          <w:szCs w:val="28"/>
        </w:rPr>
        <w:t xml:space="preserve"> :</w:t>
      </w:r>
      <w:proofErr w:type="gramEnd"/>
      <w:r w:rsidR="00826127">
        <w:rPr>
          <w:rStyle w:val="dash041e0431044b0447043d044b0439char1"/>
          <w:b/>
          <w:sz w:val="28"/>
          <w:szCs w:val="28"/>
        </w:rPr>
        <w:t xml:space="preserve"> </w:t>
      </w:r>
      <w:r w:rsidRPr="00826127">
        <w:rPr>
          <w:rStyle w:val="dash041e0431044b0447043d044b0439char1"/>
          <w:b/>
          <w:sz w:val="28"/>
          <w:szCs w:val="28"/>
        </w:rPr>
        <w:t>календарно-тематическое планирование рассчитано на 1 час в неделю, всего 35 часов</w:t>
      </w:r>
    </w:p>
    <w:p w:rsidR="00AB66BB" w:rsidRDefault="00AB66BB" w:rsidP="00AB66BB">
      <w:pPr>
        <w:rPr>
          <w:rStyle w:val="dash041e0431044b0447043d044b0439char1"/>
        </w:rPr>
      </w:pPr>
    </w:p>
    <w:p w:rsidR="00AB66BB" w:rsidRPr="00273A2F" w:rsidRDefault="00AB66BB" w:rsidP="00AB66BB">
      <w:pPr>
        <w:rPr>
          <w:b/>
          <w:sz w:val="24"/>
          <w:szCs w:val="24"/>
        </w:rPr>
      </w:pPr>
      <w:r w:rsidRPr="00273A2F">
        <w:rPr>
          <w:b/>
          <w:sz w:val="24"/>
          <w:szCs w:val="24"/>
        </w:rPr>
        <w:t>4.СОДЕРЖАНИЕ КУРСА «БИОЛОГИЯ 5 КЛАСС»</w:t>
      </w:r>
    </w:p>
    <w:tbl>
      <w:tblPr>
        <w:tblW w:w="0" w:type="auto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43"/>
        <w:gridCol w:w="5586"/>
        <w:gridCol w:w="1042"/>
        <w:gridCol w:w="3643"/>
        <w:gridCol w:w="2415"/>
      </w:tblGrid>
      <w:tr w:rsidR="00AB66BB" w:rsidTr="000D7844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Тема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К-во</w:t>
            </w:r>
            <w:proofErr w:type="spellEnd"/>
            <w:proofErr w:type="gramEnd"/>
            <w:r>
              <w:rPr>
                <w:b/>
              </w:rPr>
              <w:t xml:space="preserve"> </w:t>
            </w:r>
          </w:p>
          <w:p w:rsidR="00AB66BB" w:rsidRDefault="00AB66BB" w:rsidP="000D7844">
            <w:pPr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</w:rPr>
            </w:pPr>
            <w:r>
              <w:rPr>
                <w:b/>
              </w:rPr>
              <w:t>Лабораторные</w:t>
            </w:r>
          </w:p>
          <w:p w:rsidR="00AB66BB" w:rsidRDefault="00AB66BB" w:rsidP="000D7844">
            <w:pPr>
              <w:rPr>
                <w:b/>
              </w:rPr>
            </w:pPr>
            <w:r>
              <w:rPr>
                <w:b/>
              </w:rPr>
              <w:t>работы, практические работы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</w:rPr>
            </w:pPr>
            <w:r>
              <w:rPr>
                <w:b/>
              </w:rPr>
              <w:t>Экскурсии</w:t>
            </w:r>
          </w:p>
        </w:tc>
      </w:tr>
      <w:tr w:rsidR="00AB66BB" w:rsidTr="000D7844">
        <w:trPr>
          <w:trHeight w:val="557"/>
        </w:trPr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Тема 1. "</w:t>
            </w:r>
            <w:r>
              <w:t xml:space="preserve"> </w:t>
            </w:r>
            <w:r>
              <w:rPr>
                <w:rFonts w:eastAsia="MS Mincho"/>
                <w:i/>
              </w:rPr>
              <w:t>Введение "</w:t>
            </w:r>
          </w:p>
        </w:tc>
        <w:tc>
          <w:tcPr>
            <w:tcW w:w="5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1. Биология — наука о живой природе </w:t>
            </w:r>
          </w:p>
          <w:p w:rsidR="00AB66BB" w:rsidRDefault="00AB66BB" w:rsidP="000D7844">
            <w:r>
              <w:t>2. Методы исследования в биологии</w:t>
            </w:r>
          </w:p>
          <w:p w:rsidR="00AB66BB" w:rsidRDefault="00AB66BB" w:rsidP="000D7844">
            <w:r>
              <w:t xml:space="preserve">3. Разнообразие живой природы. Царства живых организмов. Отличительные признаки живого </w:t>
            </w:r>
            <w:proofErr w:type="gramStart"/>
            <w:r>
              <w:t>от</w:t>
            </w:r>
            <w:proofErr w:type="gramEnd"/>
            <w:r>
              <w:t xml:space="preserve"> неживого</w:t>
            </w:r>
          </w:p>
          <w:p w:rsidR="00AB66BB" w:rsidRDefault="00AB66BB" w:rsidP="000D7844">
            <w:r>
              <w:t>4. Среды обитания живых организмов.</w:t>
            </w:r>
          </w:p>
          <w:p w:rsidR="00AB66BB" w:rsidRDefault="00AB66BB" w:rsidP="000D7844">
            <w:r>
              <w:t>5. Экологические факторы и их влияние на живые организмы</w:t>
            </w:r>
          </w:p>
          <w:p w:rsidR="00AB66BB" w:rsidRDefault="00AB66BB" w:rsidP="000D7844">
            <w:r>
              <w:t>6. Обобщающий урок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6 часов</w:t>
            </w:r>
          </w:p>
        </w:tc>
        <w:tc>
          <w:tcPr>
            <w:tcW w:w="36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Пр.р. №1 «Фенологические наблюдения за сезонными изменениями в природе. Ведение дневника наблюдений»</w:t>
            </w:r>
          </w:p>
          <w:p w:rsidR="00AB66BB" w:rsidRDefault="00AB66BB" w:rsidP="000D7844"/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proofErr w:type="gramStart"/>
            <w:r>
              <w:t>Эк</w:t>
            </w:r>
            <w:proofErr w:type="gramEnd"/>
            <w:r>
              <w:t>.№1 «Многообразие живых организмов, осенние явления в жизни растений и животных»</w:t>
            </w:r>
          </w:p>
        </w:tc>
      </w:tr>
      <w:tr w:rsidR="00AB66BB" w:rsidTr="000D7844"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Тема 2. "</w:t>
            </w:r>
            <w:r>
              <w:t xml:space="preserve"> </w:t>
            </w:r>
            <w:r>
              <w:rPr>
                <w:rFonts w:eastAsia="MS Mincho"/>
                <w:i/>
              </w:rPr>
              <w:t>Клеточное строение организмов "</w:t>
            </w:r>
          </w:p>
          <w:p w:rsidR="00AB66BB" w:rsidRDefault="00AB66BB" w:rsidP="000D7844">
            <w:pPr>
              <w:rPr>
                <w:b/>
              </w:rPr>
            </w:pPr>
          </w:p>
        </w:tc>
        <w:tc>
          <w:tcPr>
            <w:tcW w:w="5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7. Устройство увеличительных приборов</w:t>
            </w:r>
          </w:p>
          <w:p w:rsidR="00AB66BB" w:rsidRDefault="00AB66BB" w:rsidP="000D7844">
            <w:r>
              <w:t>8. Строение клетки</w:t>
            </w:r>
          </w:p>
          <w:p w:rsidR="00AB66BB" w:rsidRDefault="00AB66BB" w:rsidP="000D7844">
            <w:r>
              <w:t>9. Приготовление микропрепарата кожицы чешуи лука</w:t>
            </w:r>
          </w:p>
          <w:p w:rsidR="00AB66BB" w:rsidRDefault="00AB66BB" w:rsidP="000D7844">
            <w:r>
              <w:t>10. Пластиды</w:t>
            </w:r>
          </w:p>
          <w:p w:rsidR="00AB66BB" w:rsidRDefault="00AB66BB" w:rsidP="000D7844">
            <w:r>
              <w:t>11-12. Химический состав клетки: неорганические и органические вещества</w:t>
            </w:r>
          </w:p>
          <w:p w:rsidR="00AB66BB" w:rsidRDefault="00AB66BB" w:rsidP="000D7844">
            <w:r>
              <w:t>13. Жизнедеятельность клетки: поступление веще</w:t>
            </w:r>
            <w:proofErr w:type="gramStart"/>
            <w:r>
              <w:t>ств в кл</w:t>
            </w:r>
            <w:proofErr w:type="gramEnd"/>
            <w:r>
              <w:t>етку (дыхание, питание)</w:t>
            </w:r>
          </w:p>
          <w:p w:rsidR="00AB66BB" w:rsidRDefault="00AB66BB" w:rsidP="000D7844">
            <w:r>
              <w:t>14. Жизнедеятельность клетки: рост, развитие</w:t>
            </w:r>
          </w:p>
          <w:p w:rsidR="00AB66BB" w:rsidRDefault="00AB66BB" w:rsidP="000D7844">
            <w:r>
              <w:lastRenderedPageBreak/>
              <w:t>15. Деление клетки</w:t>
            </w:r>
          </w:p>
          <w:p w:rsidR="00AB66BB" w:rsidRDefault="00AB66BB" w:rsidP="000D7844">
            <w:r>
              <w:t>16. Понятие «ткань»</w:t>
            </w:r>
          </w:p>
          <w:p w:rsidR="00AB66BB" w:rsidRDefault="00AB66BB" w:rsidP="000D7844">
            <w:r>
              <w:t>17. Обобщающий урок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>11 часов</w:t>
            </w:r>
          </w:p>
        </w:tc>
        <w:tc>
          <w:tcPr>
            <w:tcW w:w="36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Л.р.№1 «Устройство лупы и светового микроскопа. Правила работы с ними</w:t>
            </w:r>
            <w:proofErr w:type="gramStart"/>
            <w:r>
              <w:t xml:space="preserve">.» </w:t>
            </w:r>
            <w:proofErr w:type="gramEnd"/>
          </w:p>
          <w:p w:rsidR="00AB66BB" w:rsidRDefault="00AB66BB" w:rsidP="000D7844">
            <w:pPr>
              <w:snapToGrid w:val="0"/>
            </w:pPr>
            <w:r>
              <w:t>Л.р.№2 «Изучение клеток растения с помощью лупы</w:t>
            </w:r>
            <w:proofErr w:type="gramStart"/>
            <w:r>
              <w:t xml:space="preserve">.» </w:t>
            </w:r>
            <w:proofErr w:type="gramEnd"/>
            <w:r>
              <w:t>Л.р.№3 «Приготовление препарата кожицы чешуи лука, рассматривание его под микроскопом.»</w:t>
            </w:r>
          </w:p>
          <w:p w:rsidR="00AB66BB" w:rsidRDefault="00AB66BB" w:rsidP="000D7844">
            <w:r>
              <w:t>Л.р.№4 «Приготовление препаратов и рассматривание под микроскопом пластид в клетках листа элодеи, плодов томатов, рябины, шиповника</w:t>
            </w:r>
            <w:proofErr w:type="gramStart"/>
            <w:r>
              <w:t xml:space="preserve">.» </w:t>
            </w:r>
            <w:proofErr w:type="gramEnd"/>
          </w:p>
          <w:p w:rsidR="00AB66BB" w:rsidRDefault="00AB66BB" w:rsidP="000D7844">
            <w:r>
              <w:lastRenderedPageBreak/>
              <w:t>Л.р.№5 «Приготовление препарата и рассматривание под микроскопом движения цитоплазмы в клетках листа элодеи</w:t>
            </w:r>
            <w:proofErr w:type="gramStart"/>
            <w:r>
              <w:t xml:space="preserve">.» </w:t>
            </w:r>
            <w:proofErr w:type="gramEnd"/>
          </w:p>
          <w:p w:rsidR="00AB66BB" w:rsidRDefault="00AB66BB" w:rsidP="000D7844">
            <w:r>
              <w:t>Л.р.№6 «Рассматривание под микроскопом готовых микропрепаратов различных растительных тканей</w:t>
            </w:r>
            <w:proofErr w:type="gramStart"/>
            <w:r>
              <w:t>.».</w:t>
            </w:r>
            <w:proofErr w:type="gramEnd"/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</w:p>
        </w:tc>
      </w:tr>
      <w:tr w:rsidR="00AB66BB" w:rsidTr="000D7844"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lastRenderedPageBreak/>
              <w:t>Тема 3. "</w:t>
            </w:r>
            <w:r>
              <w:t xml:space="preserve"> </w:t>
            </w:r>
            <w:r>
              <w:rPr>
                <w:rFonts w:eastAsia="MS Mincho"/>
                <w:i/>
              </w:rPr>
              <w:t>Царство Бактерии. Царство Грибы "</w:t>
            </w:r>
          </w:p>
          <w:p w:rsidR="00AB66BB" w:rsidRDefault="00AB66BB" w:rsidP="000D7844">
            <w:pPr>
              <w:rPr>
                <w:b/>
              </w:rPr>
            </w:pPr>
          </w:p>
        </w:tc>
        <w:tc>
          <w:tcPr>
            <w:tcW w:w="5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18. Бактерии, их разнообразие, строение и жизнедеятельность.</w:t>
            </w:r>
          </w:p>
          <w:p w:rsidR="00AB66BB" w:rsidRDefault="00AB66BB" w:rsidP="000D7844">
            <w:r>
              <w:t xml:space="preserve">19. Роль бактерий в природе и жизни человека </w:t>
            </w:r>
          </w:p>
          <w:p w:rsidR="00AB66BB" w:rsidRDefault="00AB66BB" w:rsidP="000D7844">
            <w:r>
              <w:t>20. Грибы, их общая характеристика, строение и жизнедеятельность. Роль грибов в природе и жизни человека.</w:t>
            </w:r>
          </w:p>
          <w:p w:rsidR="00AB66BB" w:rsidRDefault="00AB66BB" w:rsidP="000D7844">
            <w:r>
              <w:t>21. Шляпочные грибы.</w:t>
            </w:r>
          </w:p>
          <w:p w:rsidR="00AB66BB" w:rsidRDefault="00AB66BB" w:rsidP="000D7844">
            <w:r>
              <w:t>22. Плесневые грибы и дрожжи</w:t>
            </w:r>
          </w:p>
          <w:p w:rsidR="00AB66BB" w:rsidRDefault="00AB66BB" w:rsidP="000D7844">
            <w:r>
              <w:t>23. Грибы-паразиты</w:t>
            </w:r>
          </w:p>
          <w:p w:rsidR="00AB66BB" w:rsidRDefault="00AB66BB" w:rsidP="000D7844">
            <w:r>
              <w:t>24. Обобщающий урок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7 часов</w:t>
            </w:r>
          </w:p>
        </w:tc>
        <w:tc>
          <w:tcPr>
            <w:tcW w:w="36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П.р.№2 «Строение плодовых тел шляпочных грибов. </w:t>
            </w:r>
          </w:p>
          <w:p w:rsidR="00AB66BB" w:rsidRDefault="00AB66BB" w:rsidP="000D7844">
            <w:pPr>
              <w:snapToGrid w:val="0"/>
            </w:pPr>
            <w:r>
              <w:t xml:space="preserve">Л.р.№7 «Строение плесневого гриба </w:t>
            </w:r>
            <w:proofErr w:type="spellStart"/>
            <w:r>
              <w:t>мукора</w:t>
            </w:r>
            <w:proofErr w:type="spellEnd"/>
            <w:r>
              <w:t>. Строение дрожжей</w:t>
            </w:r>
            <w:proofErr w:type="gramStart"/>
            <w:r>
              <w:t>.».</w:t>
            </w:r>
            <w:proofErr w:type="gramEnd"/>
          </w:p>
          <w:p w:rsidR="00AB66BB" w:rsidRDefault="00AB66BB" w:rsidP="000D7844">
            <w:pPr>
              <w:spacing w:line="240" w:lineRule="atLeast"/>
              <w:jc w:val="both"/>
            </w:pP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</w:p>
          <w:p w:rsidR="00AB66BB" w:rsidRDefault="00AB66BB" w:rsidP="000D7844"/>
          <w:p w:rsidR="00AB66BB" w:rsidRDefault="00AB66BB" w:rsidP="000D7844"/>
          <w:p w:rsidR="00AB66BB" w:rsidRDefault="00AB66BB" w:rsidP="000D7844"/>
          <w:p w:rsidR="00AB66BB" w:rsidRDefault="00AB66BB" w:rsidP="000D7844"/>
          <w:p w:rsidR="00AB66BB" w:rsidRDefault="00AB66BB" w:rsidP="000D7844"/>
          <w:p w:rsidR="00AB66BB" w:rsidRDefault="00AB66BB" w:rsidP="000D7844"/>
          <w:p w:rsidR="00AB66BB" w:rsidRDefault="00AB66BB" w:rsidP="000D7844"/>
        </w:tc>
      </w:tr>
      <w:tr w:rsidR="00AB66BB" w:rsidTr="000D7844">
        <w:tc>
          <w:tcPr>
            <w:tcW w:w="2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rFonts w:eastAsia="MS Mincho"/>
                <w:i/>
              </w:rPr>
            </w:pPr>
            <w:r>
              <w:rPr>
                <w:b/>
              </w:rPr>
              <w:t xml:space="preserve"> </w:t>
            </w:r>
            <w:r>
              <w:rPr>
                <w:rFonts w:eastAsia="MS Mincho"/>
                <w:i/>
              </w:rPr>
              <w:t>Тема 4. "</w:t>
            </w:r>
            <w:r>
              <w:t xml:space="preserve"> </w:t>
            </w:r>
            <w:r>
              <w:rPr>
                <w:rFonts w:eastAsia="MS Mincho"/>
                <w:i/>
              </w:rPr>
              <w:t>Царство Растения "</w:t>
            </w:r>
          </w:p>
        </w:tc>
        <w:tc>
          <w:tcPr>
            <w:tcW w:w="5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25. Ботаника — наука о растениях</w:t>
            </w:r>
          </w:p>
          <w:p w:rsidR="00AB66BB" w:rsidRDefault="00AB66BB" w:rsidP="000D7844">
            <w:r>
              <w:t>26. Водоросли, их многообразие, строение, среда обитания</w:t>
            </w:r>
          </w:p>
          <w:p w:rsidR="00AB66BB" w:rsidRDefault="00AB66BB" w:rsidP="000D7844">
            <w:r>
              <w:t xml:space="preserve">27. Роль водорослей в природе и жизни человек. Охрана </w:t>
            </w:r>
            <w:r>
              <w:lastRenderedPageBreak/>
              <w:t>водорослей</w:t>
            </w:r>
          </w:p>
          <w:p w:rsidR="00AB66BB" w:rsidRDefault="00AB66BB" w:rsidP="000D7844">
            <w:r>
              <w:t>28. Лишайники</w:t>
            </w:r>
          </w:p>
          <w:p w:rsidR="00AB66BB" w:rsidRDefault="00AB66BB" w:rsidP="000D7844">
            <w:r>
              <w:t>29. Мхи</w:t>
            </w:r>
          </w:p>
          <w:p w:rsidR="00AB66BB" w:rsidRDefault="00AB66BB" w:rsidP="000D7844">
            <w:r>
              <w:t>30. Папоротники, хвощи, плауны</w:t>
            </w:r>
          </w:p>
          <w:p w:rsidR="00AB66BB" w:rsidRDefault="00AB66BB" w:rsidP="000D7844">
            <w:r>
              <w:t>31. Голосеменные растения</w:t>
            </w:r>
          </w:p>
          <w:p w:rsidR="00AB66BB" w:rsidRDefault="00AB66BB" w:rsidP="000D7844">
            <w:r>
              <w:t>32. Покрытосеменные растения</w:t>
            </w:r>
          </w:p>
          <w:p w:rsidR="00AB66BB" w:rsidRDefault="00AB66BB" w:rsidP="000D7844">
            <w:r>
              <w:t>33. Происхождение растений. Основные этапы развития растительного мира</w:t>
            </w:r>
          </w:p>
          <w:p w:rsidR="00AB66BB" w:rsidRDefault="00AB66BB" w:rsidP="000D7844">
            <w:r>
              <w:t>34.  Обобщающий урок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>10 часов</w:t>
            </w:r>
          </w:p>
        </w:tc>
        <w:tc>
          <w:tcPr>
            <w:tcW w:w="36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Л.р.№8 «Строение зеленых водорослей</w:t>
            </w:r>
            <w:proofErr w:type="gramStart"/>
            <w:r>
              <w:t xml:space="preserve">.» </w:t>
            </w:r>
            <w:proofErr w:type="gramEnd"/>
          </w:p>
          <w:p w:rsidR="00AB66BB" w:rsidRDefault="00AB66BB" w:rsidP="000D7844">
            <w:pPr>
              <w:snapToGrid w:val="0"/>
            </w:pPr>
            <w:r>
              <w:t>Л.р.№9 «Строение мха (на местных видах)</w:t>
            </w:r>
            <w:proofErr w:type="gramStart"/>
            <w:r>
              <w:t>.»</w:t>
            </w:r>
            <w:proofErr w:type="gramEnd"/>
          </w:p>
          <w:p w:rsidR="00AB66BB" w:rsidRDefault="00AB66BB" w:rsidP="000D7844">
            <w:r>
              <w:t xml:space="preserve">Л.р.№10 « Строение </w:t>
            </w:r>
            <w:proofErr w:type="spellStart"/>
            <w:r>
              <w:t>спороносящего</w:t>
            </w:r>
            <w:proofErr w:type="spellEnd"/>
            <w:r>
              <w:t xml:space="preserve"> </w:t>
            </w:r>
            <w:r>
              <w:lastRenderedPageBreak/>
              <w:t>хвоща»</w:t>
            </w:r>
          </w:p>
          <w:p w:rsidR="00AB66BB" w:rsidRDefault="00AB66BB" w:rsidP="000D7844">
            <w:r>
              <w:t xml:space="preserve">Л.р.№11 «Строение </w:t>
            </w:r>
            <w:proofErr w:type="spellStart"/>
            <w:r>
              <w:t>спороносящего</w:t>
            </w:r>
            <w:proofErr w:type="spellEnd"/>
            <w:r>
              <w:t xml:space="preserve"> папоротника» Л.р.№12 «Строение хвои и шишек хвойных (на примере местных видов)»</w:t>
            </w:r>
          </w:p>
          <w:p w:rsidR="00AB66BB" w:rsidRDefault="00AB66BB" w:rsidP="000D7844">
            <w:r>
              <w:t>Л.р.№13 «Строение цветкового растения»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</w:p>
        </w:tc>
      </w:tr>
    </w:tbl>
    <w:p w:rsidR="00AB66BB" w:rsidRDefault="00826127" w:rsidP="00AB66BB">
      <w:pPr>
        <w:rPr>
          <w:rFonts w:ascii="SchoolBookCSanPin" w:hAnsi="SchoolBookCSanPin"/>
          <w:b/>
          <w:bCs/>
          <w:i/>
          <w:iCs/>
          <w:sz w:val="28"/>
          <w:szCs w:val="28"/>
        </w:rPr>
      </w:pPr>
      <w:r>
        <w:rPr>
          <w:rFonts w:ascii="SchoolBookCSanPin" w:hAnsi="SchoolBookCSanPin"/>
          <w:b/>
          <w:bCs/>
          <w:i/>
          <w:iCs/>
          <w:sz w:val="28"/>
          <w:szCs w:val="28"/>
        </w:rPr>
        <w:lastRenderedPageBreak/>
        <w:t>Итого 3</w:t>
      </w:r>
      <w:r>
        <w:rPr>
          <w:b/>
          <w:bCs/>
          <w:i/>
          <w:iCs/>
          <w:sz w:val="28"/>
          <w:szCs w:val="28"/>
        </w:rPr>
        <w:t>3</w:t>
      </w:r>
      <w:r>
        <w:rPr>
          <w:rFonts w:ascii="SchoolBookCSanPin" w:hAnsi="SchoolBookCSanPin"/>
          <w:b/>
          <w:bCs/>
          <w:i/>
          <w:iCs/>
          <w:sz w:val="28"/>
          <w:szCs w:val="28"/>
        </w:rPr>
        <w:t xml:space="preserve"> часа  + </w:t>
      </w:r>
      <w:r>
        <w:rPr>
          <w:b/>
          <w:bCs/>
          <w:i/>
          <w:iCs/>
          <w:sz w:val="28"/>
          <w:szCs w:val="28"/>
        </w:rPr>
        <w:t>2</w:t>
      </w:r>
      <w:r w:rsidR="00AB66BB">
        <w:rPr>
          <w:rFonts w:ascii="SchoolBookCSanPin" w:hAnsi="SchoolBookCSanPin"/>
          <w:b/>
          <w:bCs/>
          <w:i/>
          <w:iCs/>
          <w:sz w:val="28"/>
          <w:szCs w:val="28"/>
        </w:rPr>
        <w:t xml:space="preserve"> (резерв)</w:t>
      </w:r>
    </w:p>
    <w:p w:rsidR="00AB66BB" w:rsidRDefault="00AB66BB" w:rsidP="00AB66BB">
      <w:pPr>
        <w:ind w:left="360"/>
        <w:jc w:val="center"/>
        <w:rPr>
          <w:b/>
        </w:rPr>
      </w:pPr>
    </w:p>
    <w:p w:rsidR="00AB66BB" w:rsidRPr="00826127" w:rsidRDefault="00BD7662" w:rsidP="00AB66BB">
      <w:pPr>
        <w:rPr>
          <w:b/>
          <w:sz w:val="28"/>
          <w:szCs w:val="28"/>
        </w:rPr>
      </w:pPr>
      <w:r w:rsidRPr="00826127">
        <w:rPr>
          <w:b/>
          <w:sz w:val="28"/>
          <w:szCs w:val="28"/>
        </w:rPr>
        <w:t>6.</w:t>
      </w:r>
      <w:r w:rsidR="00AB66BB" w:rsidRPr="00826127">
        <w:rPr>
          <w:b/>
          <w:sz w:val="28"/>
          <w:szCs w:val="28"/>
        </w:rPr>
        <w:t>ТЕМАТИЧЕСКОЕ ПЛАНИРОВАНИЕ</w:t>
      </w:r>
    </w:p>
    <w:p w:rsidR="00AB66BB" w:rsidRDefault="00AB66BB" w:rsidP="00AB66BB">
      <w:pPr>
        <w:rPr>
          <w:b/>
        </w:rPr>
      </w:pPr>
    </w:p>
    <w:p w:rsidR="00AB66BB" w:rsidRDefault="00AB66BB" w:rsidP="00AB66BB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Введение (6 часов)</w:t>
      </w:r>
    </w:p>
    <w:p w:rsidR="00AB66BB" w:rsidRDefault="00AB66BB" w:rsidP="00AB66BB">
      <w:pPr>
        <w:rPr>
          <w:b/>
        </w:rPr>
      </w:pPr>
      <w:r>
        <w:rPr>
          <w:b/>
        </w:rPr>
        <w:t>1. Личностные результаты:</w:t>
      </w:r>
    </w:p>
    <w:p w:rsidR="00AB66BB" w:rsidRDefault="00AB66BB" w:rsidP="00AB66BB">
      <w:pPr>
        <w:overflowPunct w:val="0"/>
        <w:autoSpaceDE w:val="0"/>
        <w:jc w:val="both"/>
        <w:textAlignment w:val="baseline"/>
        <w:rPr>
          <w:iCs/>
        </w:rPr>
      </w:pPr>
      <w:r>
        <w:rPr>
          <w:i/>
          <w:iCs/>
        </w:rPr>
        <w:t>Учащиеся должны</w:t>
      </w:r>
      <w:r>
        <w:rPr>
          <w:iCs/>
        </w:rPr>
        <w:t>:</w:t>
      </w:r>
    </w:p>
    <w:p w:rsidR="00AB66BB" w:rsidRDefault="00AB66BB" w:rsidP="00AB66BB">
      <w:pPr>
        <w:jc w:val="both"/>
      </w:pPr>
      <w:r>
        <w:t>- испытывать чувство гордости за российскую биологическую науку;</w:t>
      </w:r>
    </w:p>
    <w:p w:rsidR="00AB66BB" w:rsidRDefault="00AB66BB" w:rsidP="00AB66BB">
      <w:pPr>
        <w:jc w:val="both"/>
      </w:pPr>
      <w:r>
        <w:t xml:space="preserve">- знать правила поведения в природе; </w:t>
      </w:r>
    </w:p>
    <w:p w:rsidR="00AB66BB" w:rsidRDefault="00AB66BB" w:rsidP="00AB66BB">
      <w:pPr>
        <w:jc w:val="both"/>
      </w:pPr>
      <w:r>
        <w:lastRenderedPageBreak/>
        <w:t>- понимать основные факторы, определяющие взаимоотношения человека и природы;</w:t>
      </w:r>
    </w:p>
    <w:p w:rsidR="00AB66BB" w:rsidRDefault="00AB66BB" w:rsidP="00AB66BB">
      <w:pPr>
        <w:jc w:val="both"/>
      </w:pPr>
      <w:r>
        <w:t>- уметь реализовывать теоретические познания на практике;</w:t>
      </w:r>
    </w:p>
    <w:p w:rsidR="00AB66BB" w:rsidRDefault="00AB66BB" w:rsidP="00AB66BB">
      <w:pPr>
        <w:jc w:val="both"/>
      </w:pPr>
      <w:r>
        <w:t xml:space="preserve">- понимать социальную значимость и содержание профессий, связанных с биологией; </w:t>
      </w:r>
    </w:p>
    <w:p w:rsidR="00AB66BB" w:rsidRDefault="00AB66BB" w:rsidP="00AB66BB">
      <w:pPr>
        <w:jc w:val="both"/>
      </w:pPr>
      <w:r>
        <w:t>- испытывать любовь к природе;</w:t>
      </w:r>
    </w:p>
    <w:p w:rsidR="00AB66BB" w:rsidRDefault="00AB66BB" w:rsidP="00AB66BB">
      <w:pPr>
        <w:jc w:val="both"/>
      </w:pPr>
      <w:r>
        <w:t>- признавать право каждого на собственное мнение;</w:t>
      </w:r>
    </w:p>
    <w:p w:rsidR="00AB66BB" w:rsidRDefault="00AB66BB" w:rsidP="00AB66BB">
      <w:pPr>
        <w:jc w:val="both"/>
      </w:pPr>
      <w:r>
        <w:t>- проявлять готовность к самостоятельным поступкам и действиям на благо природы;</w:t>
      </w:r>
    </w:p>
    <w:p w:rsidR="00AB66BB" w:rsidRDefault="00AB66BB" w:rsidP="00AB66BB">
      <w:pPr>
        <w:jc w:val="both"/>
      </w:pPr>
      <w:r>
        <w:t xml:space="preserve">- уметь отстаивать свою точку зрения; </w:t>
      </w:r>
    </w:p>
    <w:p w:rsidR="00AB66BB" w:rsidRDefault="00AB66BB" w:rsidP="00AB66BB">
      <w:pPr>
        <w:jc w:val="both"/>
      </w:pPr>
      <w:r>
        <w:t>- критично относиться к своим поступкам, нести ответственность за последствия;</w:t>
      </w:r>
    </w:p>
    <w:p w:rsidR="00AB66BB" w:rsidRDefault="00AB66BB" w:rsidP="00AB66BB">
      <w:pPr>
        <w:jc w:val="both"/>
      </w:pPr>
      <w:r>
        <w:t>- уметь слушать и слышать другое мнение.</w:t>
      </w:r>
    </w:p>
    <w:p w:rsidR="00AB66BB" w:rsidRDefault="00AB66BB" w:rsidP="00AB66BB">
      <w:pPr>
        <w:rPr>
          <w:b/>
        </w:rPr>
      </w:pPr>
      <w:r>
        <w:rPr>
          <w:b/>
        </w:rPr>
        <w:t xml:space="preserve"> 2.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AB66BB" w:rsidRDefault="00AB66BB" w:rsidP="00AB66BB">
      <w:pPr>
        <w:widowControl w:val="0"/>
        <w:overflowPunct w:val="0"/>
        <w:autoSpaceDE w:val="0"/>
        <w:jc w:val="both"/>
        <w:textAlignment w:val="baseline"/>
      </w:pPr>
      <w:r>
        <w:rPr>
          <w:i/>
          <w:iCs/>
        </w:rPr>
        <w:t>Учащиеся должны</w:t>
      </w:r>
      <w:r>
        <w:t xml:space="preserve"> </w:t>
      </w:r>
      <w:r>
        <w:rPr>
          <w:i/>
          <w:iCs/>
        </w:rPr>
        <w:t>уметь</w:t>
      </w:r>
      <w:r>
        <w:t>:</w:t>
      </w:r>
    </w:p>
    <w:p w:rsidR="00AB66BB" w:rsidRDefault="00AB66BB" w:rsidP="00AB66BB">
      <w:pPr>
        <w:widowControl w:val="0"/>
        <w:overflowPunct w:val="0"/>
        <w:autoSpaceDE w:val="0"/>
        <w:jc w:val="both"/>
        <w:textAlignment w:val="baseline"/>
      </w:pPr>
      <w:r>
        <w:t>- составлять план текста;</w:t>
      </w:r>
    </w:p>
    <w:p w:rsidR="00AB66BB" w:rsidRDefault="00AB66BB" w:rsidP="00AB66BB">
      <w:pPr>
        <w:widowControl w:val="0"/>
        <w:overflowPunct w:val="0"/>
        <w:autoSpaceDE w:val="0"/>
        <w:jc w:val="both"/>
        <w:textAlignment w:val="baseline"/>
      </w:pPr>
      <w:r>
        <w:t>- владеть таким видом изложения текста, как повествование;</w:t>
      </w:r>
    </w:p>
    <w:p w:rsidR="00AB66BB" w:rsidRDefault="00AB66BB" w:rsidP="00AB66BB">
      <w:pPr>
        <w:widowControl w:val="0"/>
        <w:overflowPunct w:val="0"/>
        <w:autoSpaceDE w:val="0"/>
        <w:jc w:val="both"/>
        <w:textAlignment w:val="baseline"/>
      </w:pPr>
      <w:r>
        <w:t>- под руководством учителя проводить непосредственное наблюдение;</w:t>
      </w:r>
    </w:p>
    <w:p w:rsidR="00AB66BB" w:rsidRDefault="00AB66BB" w:rsidP="00AB66BB">
      <w:pPr>
        <w:widowControl w:val="0"/>
        <w:overflowPunct w:val="0"/>
        <w:autoSpaceDE w:val="0"/>
        <w:jc w:val="both"/>
        <w:textAlignment w:val="baseline"/>
      </w:pPr>
      <w:r>
        <w:t>- под руководством учителя оформлять отчет, включающий описание наблюдения, его результаты, выводы;</w:t>
      </w:r>
    </w:p>
    <w:p w:rsidR="00AB66BB" w:rsidRDefault="00AB66BB" w:rsidP="00AB66BB">
      <w:pPr>
        <w:widowControl w:val="0"/>
        <w:overflowPunct w:val="0"/>
        <w:autoSpaceDE w:val="0"/>
        <w:jc w:val="both"/>
        <w:textAlignment w:val="baseline"/>
      </w:pPr>
      <w:r>
        <w:t>- получать биологическую информацию из различных источников;</w:t>
      </w:r>
    </w:p>
    <w:p w:rsidR="00AB66BB" w:rsidRDefault="00AB66BB" w:rsidP="00AB66BB">
      <w:pPr>
        <w:widowControl w:val="0"/>
        <w:overflowPunct w:val="0"/>
        <w:autoSpaceDE w:val="0"/>
        <w:jc w:val="both"/>
        <w:textAlignment w:val="baseline"/>
      </w:pPr>
      <w:r>
        <w:t> определять отношения объекта с другими объектами;</w:t>
      </w:r>
    </w:p>
    <w:p w:rsidR="00AB66BB" w:rsidRDefault="00AB66BB" w:rsidP="00AB66BB">
      <w:pPr>
        <w:widowControl w:val="0"/>
        <w:overflowPunct w:val="0"/>
        <w:autoSpaceDE w:val="0"/>
        <w:jc w:val="both"/>
        <w:textAlignment w:val="baseline"/>
      </w:pPr>
      <w:r>
        <w:t>- определять существенные признаки объекта.</w:t>
      </w:r>
    </w:p>
    <w:tbl>
      <w:tblPr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43"/>
        <w:gridCol w:w="6557"/>
      </w:tblGrid>
      <w:tr w:rsidR="00AB66BB" w:rsidTr="000D7844">
        <w:tc>
          <w:tcPr>
            <w:tcW w:w="15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3. Предметные результаты:</w:t>
            </w:r>
          </w:p>
        </w:tc>
      </w:tr>
      <w:tr w:rsidR="00AB66BB" w:rsidTr="000D7844">
        <w:tc>
          <w:tcPr>
            <w:tcW w:w="8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Ученик научится:</w:t>
            </w:r>
          </w:p>
        </w:tc>
        <w:tc>
          <w:tcPr>
            <w:tcW w:w="6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rPr>
                <w:b/>
              </w:rPr>
              <w:t>Ученик получит возможность научиться:</w:t>
            </w:r>
            <w:r>
              <w:t xml:space="preserve"> </w:t>
            </w:r>
          </w:p>
        </w:tc>
      </w:tr>
      <w:tr w:rsidR="00AB66BB" w:rsidTr="000D7844">
        <w:tc>
          <w:tcPr>
            <w:tcW w:w="8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r>
              <w:t>- о многообразии живой природы;</w:t>
            </w:r>
          </w:p>
          <w:p w:rsidR="00AB66BB" w:rsidRDefault="00AB66BB" w:rsidP="000D7844">
            <w:r>
              <w:t xml:space="preserve">- царства живой природы: </w:t>
            </w:r>
            <w:proofErr w:type="gramStart"/>
            <w:r>
              <w:t>Бактерии, Грибы, Растения, Животные;</w:t>
            </w:r>
            <w:proofErr w:type="gramEnd"/>
          </w:p>
          <w:p w:rsidR="00AB66BB" w:rsidRDefault="00AB66BB" w:rsidP="000D7844">
            <w:r>
              <w:t xml:space="preserve">- основные методы исследования в биологии: наблюдение, эксперимент, измерение; </w:t>
            </w:r>
          </w:p>
          <w:p w:rsidR="00AB66BB" w:rsidRDefault="00AB66BB" w:rsidP="000D7844">
            <w:proofErr w:type="gramStart"/>
            <w:r>
              <w:t>- признаки живого: клеточное строение, питание, дыхание, обмен веществ, раздражимость, рост, развитие, размножение;</w:t>
            </w:r>
            <w:proofErr w:type="gramEnd"/>
          </w:p>
          <w:p w:rsidR="00AB66BB" w:rsidRDefault="00AB66BB" w:rsidP="000D7844">
            <w:r>
              <w:t>- экологические факторы;</w:t>
            </w:r>
          </w:p>
          <w:p w:rsidR="00AB66BB" w:rsidRDefault="00AB66BB" w:rsidP="000D7844">
            <w:r>
              <w:t>- основные среды обитания живых организмов: водная среда, наземно-воздушная среда, почва как среда обитания, организм как среда обитания;</w:t>
            </w:r>
          </w:p>
          <w:p w:rsidR="00AB66BB" w:rsidRDefault="00AB66BB" w:rsidP="000D7844">
            <w:r>
              <w:t>- правила работы с микроскопом;</w:t>
            </w:r>
          </w:p>
          <w:p w:rsidR="00AB66BB" w:rsidRDefault="00AB66BB" w:rsidP="000D7844">
            <w:r>
              <w:t>- правила техники безопасности при проведении наблюдений и лабораторных опытов в кабинете биологии.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roofErr w:type="gramStart"/>
            <w:r>
              <w:t>- определять понятия «биология», «экология», «биосфера», «царства живой природы», «экологические факторы», «среда обитания», «местообитания»;</w:t>
            </w:r>
            <w:proofErr w:type="gramEnd"/>
          </w:p>
          <w:p w:rsidR="00AB66BB" w:rsidRDefault="00AB66BB" w:rsidP="000D7844">
            <w:r>
              <w:t xml:space="preserve">- отличать живые организмы от </w:t>
            </w:r>
            <w:proofErr w:type="gramStart"/>
            <w:r>
              <w:t>неживых</w:t>
            </w:r>
            <w:proofErr w:type="gramEnd"/>
            <w:r>
              <w:t>;</w:t>
            </w:r>
          </w:p>
          <w:p w:rsidR="00AB66BB" w:rsidRDefault="00AB66BB" w:rsidP="000D7844">
            <w:r>
              <w:t>- пользоваться простыми биологическими приборами, инструментами и оборудованием;</w:t>
            </w:r>
          </w:p>
          <w:p w:rsidR="00AB66BB" w:rsidRDefault="00AB66BB" w:rsidP="000D7844">
            <w:r>
              <w:lastRenderedPageBreak/>
              <w:t>- характеризовать среды обитания организмов;</w:t>
            </w:r>
          </w:p>
          <w:p w:rsidR="00AB66BB" w:rsidRDefault="00AB66BB" w:rsidP="000D7844">
            <w:r>
              <w:t>- характеризовать экологические факторы;</w:t>
            </w:r>
          </w:p>
          <w:p w:rsidR="00AB66BB" w:rsidRDefault="00AB66BB" w:rsidP="000D7844">
            <w:r>
              <w:t>- проводить фенологические наблюдения;</w:t>
            </w:r>
          </w:p>
          <w:p w:rsidR="00AB66BB" w:rsidRDefault="00AB66BB" w:rsidP="000D7844">
            <w:r>
              <w:t>- соблюдать правила техники безопасности при проведении наблюдений и лабораторных опытов.</w:t>
            </w:r>
          </w:p>
        </w:tc>
        <w:tc>
          <w:tcPr>
            <w:tcW w:w="6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rPr>
                <w:i/>
              </w:rPr>
              <w:t xml:space="preserve">- </w:t>
            </w:r>
            <w:r>
              <w:t>науки, изучающие живую природу; отличие среды обитания от местообитания; причины формирования черт приспособленности организмов к среде обитания;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proofErr w:type="gramStart"/>
            <w:r>
              <w:t xml:space="preserve">- определять понятия  флора, фауна, низшие растения, высшие растения, вегетативные органы, генеративные органы, абиотические факторы, биотические факторы, антропогенный; </w:t>
            </w:r>
            <w:proofErr w:type="gramEnd"/>
          </w:p>
          <w:p w:rsidR="00AB66BB" w:rsidRDefault="00AB66BB" w:rsidP="000D7844">
            <w:pPr>
              <w:rPr>
                <w:b/>
              </w:rPr>
            </w:pPr>
          </w:p>
        </w:tc>
      </w:tr>
    </w:tbl>
    <w:p w:rsidR="00AB66BB" w:rsidRDefault="00AB66BB" w:rsidP="00AB66BB"/>
    <w:p w:rsidR="004C2D71" w:rsidRDefault="004C2D71" w:rsidP="00AB66BB"/>
    <w:p w:rsidR="004C2D71" w:rsidRDefault="004C2D71" w:rsidP="00AB66BB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1568"/>
        <w:gridCol w:w="1288"/>
        <w:gridCol w:w="1566"/>
        <w:gridCol w:w="1984"/>
        <w:gridCol w:w="2268"/>
        <w:gridCol w:w="1843"/>
        <w:gridCol w:w="1417"/>
        <w:gridCol w:w="1560"/>
        <w:gridCol w:w="850"/>
        <w:gridCol w:w="871"/>
      </w:tblGrid>
      <w:tr w:rsidR="00AB66BB" w:rsidTr="000D7844">
        <w:trPr>
          <w:trHeight w:val="261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0D7844" w:rsidRDefault="000D7844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  <w:p w:rsidR="00AB66BB" w:rsidRDefault="00AB66BB" w:rsidP="000D7844">
            <w:pPr>
              <w:jc w:val="center"/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108" w:right="-103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Характеристи-ка</w:t>
            </w:r>
            <w:proofErr w:type="spellEnd"/>
            <w:proofErr w:type="gramEnd"/>
            <w:r>
              <w:rPr>
                <w:b/>
              </w:rPr>
              <w:t xml:space="preserve"> деятельности учащихся</w:t>
            </w:r>
          </w:p>
        </w:tc>
        <w:tc>
          <w:tcPr>
            <w:tcW w:w="17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113" w:right="-98"/>
              <w:jc w:val="center"/>
              <w:rPr>
                <w:b/>
              </w:rPr>
            </w:pPr>
            <w:r>
              <w:rPr>
                <w:b/>
              </w:rPr>
              <w:t>Оценивание  деятельности учащихся</w:t>
            </w:r>
          </w:p>
        </w:tc>
      </w:tr>
      <w:tr w:rsidR="00AB66BB" w:rsidTr="000D7844">
        <w:trPr>
          <w:trHeight w:val="77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личностные 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108" w:right="-108" w:firstLine="108"/>
              <w:jc w:val="center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7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509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ученик научится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108" w:right="-108" w:firstLine="108"/>
              <w:jc w:val="center"/>
              <w:rPr>
                <w:b/>
              </w:rPr>
            </w:pPr>
            <w:r>
              <w:rPr>
                <w:b/>
              </w:rPr>
              <w:t>ученик получит возможность научиться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7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690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113" w:right="-32"/>
              <w:rPr>
                <w:b/>
              </w:rPr>
            </w:pPr>
            <w:proofErr w:type="spellStart"/>
            <w:r>
              <w:rPr>
                <w:b/>
              </w:rPr>
              <w:t>Самооценивание</w:t>
            </w:r>
            <w:proofErr w:type="spellEnd"/>
            <w:r>
              <w:rPr>
                <w:b/>
              </w:rPr>
              <w:t xml:space="preserve"> учащегося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42" w:right="-98"/>
              <w:rPr>
                <w:b/>
              </w:rPr>
            </w:pPr>
            <w:r>
              <w:rPr>
                <w:b/>
              </w:rPr>
              <w:t>оценивание учителя</w:t>
            </w:r>
          </w:p>
        </w:tc>
      </w:tr>
      <w:tr w:rsidR="00AB66BB" w:rsidTr="000D7844">
        <w:trPr>
          <w:trHeight w:val="1085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t>1</w:t>
            </w:r>
          </w:p>
          <w:p w:rsidR="000D7844" w:rsidRDefault="000D7844" w:rsidP="000D7844">
            <w:pPr>
              <w:snapToGrid w:val="0"/>
              <w:jc w:val="center"/>
            </w:pPr>
            <w:r>
              <w:t>1.09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Биология - наука о живой природе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формирования знаний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 xml:space="preserve">Биология как наука. Значение биологии </w:t>
            </w:r>
          </w:p>
          <w:p w:rsidR="00AB66BB" w:rsidRDefault="00AB66BB" w:rsidP="000D7844">
            <w:pPr>
              <w:widowControl w:val="0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t>Осознание значения биологических наук в развитии представлений человека о природе во всем ее многообразии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proofErr w:type="gramStart"/>
            <w:r>
              <w:rPr>
                <w:u w:val="single"/>
              </w:rPr>
              <w:t>Познавательные</w:t>
            </w:r>
            <w:proofErr w:type="gramEnd"/>
            <w:r>
              <w:rPr>
                <w:u w:val="single"/>
              </w:rPr>
              <w:t xml:space="preserve"> УУД</w:t>
            </w:r>
            <w:r>
              <w:t xml:space="preserve">: умение </w:t>
            </w:r>
            <w:proofErr w:type="spellStart"/>
            <w:r>
              <w:t>структуриро-вать</w:t>
            </w:r>
            <w:proofErr w:type="spellEnd"/>
            <w:r>
              <w:t xml:space="preserve"> учебный материал, выделять в нем главное. </w:t>
            </w:r>
          </w:p>
          <w:p w:rsidR="00AB66BB" w:rsidRDefault="00AB66BB" w:rsidP="000D7844">
            <w:proofErr w:type="gramStart"/>
            <w:r>
              <w:rPr>
                <w:u w:val="single"/>
              </w:rPr>
              <w:t>Личностные</w:t>
            </w:r>
            <w:proofErr w:type="gramEnd"/>
            <w:r>
              <w:rPr>
                <w:u w:val="single"/>
              </w:rPr>
              <w:t xml:space="preserve"> УУД.</w:t>
            </w:r>
            <w:r>
              <w:t xml:space="preserve"> умение соблюдать </w:t>
            </w:r>
            <w:r>
              <w:lastRenderedPageBreak/>
              <w:t xml:space="preserve">дисциплину на уроке, уважительно </w:t>
            </w:r>
            <w:proofErr w:type="spellStart"/>
            <w:r>
              <w:t>от-носиться</w:t>
            </w:r>
            <w:proofErr w:type="spellEnd"/>
            <w:r>
              <w:t xml:space="preserve"> к учителю и одноклассникам.</w:t>
            </w:r>
          </w:p>
          <w:p w:rsidR="00AB66BB" w:rsidRDefault="00AB66BB" w:rsidP="000D7844">
            <w:r>
              <w:rPr>
                <w:u w:val="single"/>
              </w:rPr>
              <w:t>Регулятивные УУД</w:t>
            </w:r>
            <w:r>
              <w:t>. умение организовать вы</w:t>
            </w:r>
            <w:r>
              <w:softHyphen/>
              <w:t xml:space="preserve">полнение заданий учителя, делать выводы по результатам работы. </w:t>
            </w:r>
          </w:p>
          <w:p w:rsidR="00AB66BB" w:rsidRDefault="00AB66BB" w:rsidP="000D7844">
            <w:r>
              <w:rPr>
                <w:u w:val="single"/>
              </w:rPr>
              <w:t>Коммуникативные УУД.</w:t>
            </w:r>
            <w:r>
              <w:t xml:space="preserve"> умение </w:t>
            </w:r>
            <w:proofErr w:type="spellStart"/>
            <w:proofErr w:type="gramStart"/>
            <w:r>
              <w:t>вос-принимать</w:t>
            </w:r>
            <w:proofErr w:type="spellEnd"/>
            <w:proofErr w:type="gramEnd"/>
            <w:r>
              <w:t xml:space="preserve"> информацию на слух, отвечать на вопросы учителя, работать в группах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r>
              <w:t>- о многообразии живой природы;</w:t>
            </w:r>
          </w:p>
          <w:p w:rsidR="00AB66BB" w:rsidRDefault="00AB66BB" w:rsidP="000D7844">
            <w:r>
              <w:t xml:space="preserve">- царства живой природы: </w:t>
            </w:r>
            <w:r>
              <w:lastRenderedPageBreak/>
              <w:t>Бактерии, Грибы, Растения, Животные;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t>- определять понятия «биология», «экология», «биосфера», «царства живой природы», «экологические факторы»;</w:t>
            </w:r>
          </w:p>
          <w:p w:rsidR="00AB66BB" w:rsidRDefault="00AB66BB" w:rsidP="000D7844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rPr>
                <w:i/>
              </w:rPr>
              <w:t xml:space="preserve">- </w:t>
            </w:r>
            <w:r>
              <w:t xml:space="preserve">науки, изучающие живую </w:t>
            </w:r>
            <w:r>
              <w:lastRenderedPageBreak/>
              <w:t>природу;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r>
              <w:t xml:space="preserve">- определять понятия  флора, фауна; </w:t>
            </w:r>
          </w:p>
          <w:p w:rsidR="00AB66BB" w:rsidRDefault="00AB66BB" w:rsidP="000D7844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Определяют понятия «биология», «биосфера», «экология». Раскрывают значение </w:t>
            </w:r>
            <w:r>
              <w:lastRenderedPageBreak/>
              <w:t>биологических знаний в современной жизни. Оценивают роль биологической науки в жизни общества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Р.т.  зад. 1-5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818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2</w:t>
            </w:r>
          </w:p>
          <w:p w:rsidR="000D7844" w:rsidRDefault="000D7844" w:rsidP="000D7844">
            <w:pPr>
              <w:snapToGrid w:val="0"/>
              <w:jc w:val="center"/>
            </w:pPr>
            <w:r>
              <w:t>8.09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Методы исследования в биологии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Урок </w:t>
            </w:r>
            <w:proofErr w:type="spellStart"/>
            <w:proofErr w:type="gramStart"/>
            <w:r>
              <w:t>зак-репления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совершен-ствования</w:t>
            </w:r>
            <w:proofErr w:type="spellEnd"/>
            <w:r>
              <w:t xml:space="preserve"> знаний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 xml:space="preserve">Методы познания в биологии: наблюдение, эксперимент, измерение. Источники биологической информации, ее получение, анализ и представление </w:t>
            </w:r>
            <w:r>
              <w:lastRenderedPageBreak/>
              <w:t xml:space="preserve">его </w:t>
            </w:r>
            <w:proofErr w:type="spellStart"/>
            <w:proofErr w:type="gramStart"/>
            <w:r>
              <w:t>результа-тов</w:t>
            </w:r>
            <w:proofErr w:type="spellEnd"/>
            <w:proofErr w:type="gramEnd"/>
            <w:r>
              <w:t xml:space="preserve">. Техника безопасности в кабинете </w:t>
            </w:r>
            <w:proofErr w:type="spellStart"/>
            <w:proofErr w:type="gramStart"/>
            <w:r>
              <w:t>био-логии</w:t>
            </w:r>
            <w:proofErr w:type="spellEnd"/>
            <w:proofErr w:type="gramEnd"/>
            <w:r>
              <w:t xml:space="preserve">. </w:t>
            </w:r>
          </w:p>
          <w:p w:rsidR="00AB66BB" w:rsidRDefault="00AB66BB" w:rsidP="000D7844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Демонстрация</w:t>
            </w:r>
          </w:p>
          <w:p w:rsidR="00AB66BB" w:rsidRDefault="00AB66BB" w:rsidP="000D7844">
            <w:pPr>
              <w:widowControl w:val="0"/>
            </w:pPr>
            <w:r>
              <w:t>Приборы и оборудование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Понимание </w:t>
            </w:r>
            <w:proofErr w:type="spellStart"/>
            <w:proofErr w:type="gramStart"/>
            <w:r>
              <w:t>значи-мости</w:t>
            </w:r>
            <w:proofErr w:type="spellEnd"/>
            <w:proofErr w:type="gramEnd"/>
            <w:r>
              <w:t xml:space="preserve"> научного исследования природы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rPr>
                <w:u w:val="single"/>
              </w:rPr>
              <w:t>Познавательные УУД</w:t>
            </w:r>
            <w:r>
              <w:t xml:space="preserve">: умение проводить элементарные исследования, </w:t>
            </w:r>
            <w:proofErr w:type="spellStart"/>
            <w:proofErr w:type="gramStart"/>
            <w:r>
              <w:t>рабо-тать</w:t>
            </w:r>
            <w:proofErr w:type="spellEnd"/>
            <w:proofErr w:type="gramEnd"/>
            <w:r>
              <w:t xml:space="preserve"> с различными источниками </w:t>
            </w:r>
            <w:proofErr w:type="spellStart"/>
            <w:r>
              <w:t>инфор-мации</w:t>
            </w:r>
            <w:proofErr w:type="spellEnd"/>
            <w:r>
              <w:t>.</w:t>
            </w:r>
          </w:p>
          <w:p w:rsidR="00AB66BB" w:rsidRDefault="00AB66BB" w:rsidP="000D7844">
            <w:pPr>
              <w:snapToGrid w:val="0"/>
            </w:pPr>
            <w:r>
              <w:t xml:space="preserve"> </w:t>
            </w:r>
            <w:proofErr w:type="gramStart"/>
            <w:r>
              <w:rPr>
                <w:u w:val="single"/>
              </w:rPr>
              <w:t>Личностные</w:t>
            </w:r>
            <w:proofErr w:type="gramEnd"/>
            <w:r>
              <w:rPr>
                <w:u w:val="single"/>
              </w:rPr>
              <w:t xml:space="preserve"> УУД</w:t>
            </w:r>
            <w:r>
              <w:t xml:space="preserve">: умение соблюдать дисциплину на уроке, уважительно </w:t>
            </w:r>
            <w:proofErr w:type="spellStart"/>
            <w:r>
              <w:t>отно-</w:t>
            </w:r>
            <w:r>
              <w:lastRenderedPageBreak/>
              <w:t>ситься</w:t>
            </w:r>
            <w:proofErr w:type="spellEnd"/>
            <w:r>
              <w:t xml:space="preserve"> к учителю и одноклассникам. </w:t>
            </w:r>
          </w:p>
          <w:p w:rsidR="00AB66BB" w:rsidRDefault="00AB66BB" w:rsidP="000D7844">
            <w:r>
              <w:rPr>
                <w:u w:val="single"/>
              </w:rPr>
              <w:t>Регулятивные УУД.</w:t>
            </w:r>
            <w:r>
              <w:t xml:space="preserve"> умение организовать вы</w:t>
            </w:r>
            <w:r>
              <w:softHyphen/>
              <w:t xml:space="preserve">полнение заданий учителя согласно </w:t>
            </w:r>
            <w:proofErr w:type="spellStart"/>
            <w:proofErr w:type="gramStart"/>
            <w:r>
              <w:t>ус-тановленным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правил-ам</w:t>
            </w:r>
            <w:proofErr w:type="spellEnd"/>
            <w:r>
              <w:t xml:space="preserve"> работы в </w:t>
            </w:r>
            <w:proofErr w:type="spellStart"/>
            <w:r>
              <w:t>каби-нете</w:t>
            </w:r>
            <w:proofErr w:type="spellEnd"/>
            <w:r>
              <w:t xml:space="preserve">. </w:t>
            </w:r>
          </w:p>
          <w:p w:rsidR="00AB66BB" w:rsidRDefault="00AB66BB" w:rsidP="000D7844">
            <w:proofErr w:type="gramStart"/>
            <w:r>
              <w:rPr>
                <w:u w:val="single"/>
              </w:rPr>
              <w:t>Коммуникативные</w:t>
            </w:r>
            <w:proofErr w:type="gramEnd"/>
            <w:r>
              <w:rPr>
                <w:u w:val="single"/>
              </w:rPr>
              <w:t xml:space="preserve"> УУД</w:t>
            </w:r>
            <w:r>
              <w:t xml:space="preserve">. умение </w:t>
            </w:r>
            <w:proofErr w:type="spellStart"/>
            <w:r>
              <w:t>воспри-нимать</w:t>
            </w:r>
            <w:proofErr w:type="spellEnd"/>
            <w:r>
              <w:t xml:space="preserve"> информацию на слух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r>
              <w:t xml:space="preserve">- основные методы исследования в биологии: наблюдение, эксперимент, измерение; 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lastRenderedPageBreak/>
              <w:t>- определять понятия «методы исследования», «наблюдение», «эксперимент», «измерение»</w:t>
            </w:r>
          </w:p>
          <w:p w:rsidR="00AB66BB" w:rsidRDefault="00AB66BB" w:rsidP="000D7844">
            <w:pPr>
              <w:snapToGrid w:val="0"/>
            </w:pPr>
            <w:r>
              <w:t xml:space="preserve">- пользоваться </w:t>
            </w:r>
            <w:proofErr w:type="gramStart"/>
            <w:r>
              <w:t>простыми</w:t>
            </w:r>
            <w:proofErr w:type="gramEnd"/>
            <w:r>
              <w:t xml:space="preserve"> </w:t>
            </w:r>
            <w:proofErr w:type="spellStart"/>
            <w:r>
              <w:t>биоло-гическими</w:t>
            </w:r>
            <w:proofErr w:type="spellEnd"/>
            <w:r>
              <w:t xml:space="preserve"> </w:t>
            </w:r>
            <w:proofErr w:type="spellStart"/>
            <w:r>
              <w:t>при-борами</w:t>
            </w:r>
            <w:proofErr w:type="spellEnd"/>
            <w:r>
              <w:t xml:space="preserve">, </w:t>
            </w:r>
            <w:proofErr w:type="spellStart"/>
            <w:r>
              <w:t>инстру-ментами</w:t>
            </w:r>
            <w:proofErr w:type="spellEnd"/>
            <w:r>
              <w:t xml:space="preserve"> и оборудованием;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rPr>
                <w:i/>
              </w:rPr>
              <w:t xml:space="preserve">- </w:t>
            </w:r>
            <w:r>
              <w:t>современные методы биологии;</w:t>
            </w:r>
          </w:p>
          <w:p w:rsidR="00AB66BB" w:rsidRDefault="00AB66BB" w:rsidP="000D7844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Определяют понятия «</w:t>
            </w:r>
            <w:proofErr w:type="spellStart"/>
            <w:proofErr w:type="gramStart"/>
            <w:r>
              <w:t>ме-тоды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исследо-вания</w:t>
            </w:r>
            <w:proofErr w:type="spellEnd"/>
            <w:r>
              <w:t>», «</w:t>
            </w:r>
            <w:proofErr w:type="spellStart"/>
            <w:r>
              <w:t>наб-людение</w:t>
            </w:r>
            <w:proofErr w:type="spellEnd"/>
            <w:r>
              <w:t xml:space="preserve">», «эксперимент», «измерение». Характеризуют основные методы </w:t>
            </w:r>
            <w:proofErr w:type="spellStart"/>
            <w:proofErr w:type="gramStart"/>
            <w:r>
              <w:t>ис-следования</w:t>
            </w:r>
            <w:proofErr w:type="spellEnd"/>
            <w:proofErr w:type="gramEnd"/>
            <w:r>
              <w:t xml:space="preserve"> в биологии. </w:t>
            </w:r>
            <w:r>
              <w:lastRenderedPageBreak/>
              <w:t xml:space="preserve">Изучают </w:t>
            </w:r>
            <w:proofErr w:type="spellStart"/>
            <w:proofErr w:type="gramStart"/>
            <w:r>
              <w:t>пра-вила</w:t>
            </w:r>
            <w:proofErr w:type="spellEnd"/>
            <w:proofErr w:type="gramEnd"/>
            <w:r>
              <w:t xml:space="preserve"> техники безопасности в кабинете биологии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Р.т.  зад. 6-9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830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3</w:t>
            </w:r>
          </w:p>
          <w:p w:rsidR="000D7844" w:rsidRDefault="000D7844" w:rsidP="000D7844">
            <w:pPr>
              <w:snapToGrid w:val="0"/>
              <w:jc w:val="center"/>
            </w:pPr>
            <w:r>
              <w:t>15.09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Разнообразие живой природы. Царства живых </w:t>
            </w:r>
            <w:proofErr w:type="spellStart"/>
            <w:proofErr w:type="gramStart"/>
            <w:r>
              <w:t>орга-низмов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Отличи-тельные</w:t>
            </w:r>
            <w:proofErr w:type="spellEnd"/>
            <w:r>
              <w:t xml:space="preserve"> признаки живого </w:t>
            </w:r>
            <w:proofErr w:type="gramStart"/>
            <w:r>
              <w:t>от</w:t>
            </w:r>
            <w:proofErr w:type="gramEnd"/>
            <w:r>
              <w:t xml:space="preserve"> неживого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Комбинированный (смешанный) урок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tabs>
                <w:tab w:val="left" w:pos="-360"/>
              </w:tabs>
              <w:snapToGrid w:val="0"/>
            </w:pPr>
            <w:r>
              <w:t xml:space="preserve"> Царства: Бактерии, Грибы, Растения и Животные. </w:t>
            </w:r>
            <w:proofErr w:type="gramStart"/>
            <w:r>
              <w:t>Признаки живого: клеточное строение, питание, дыхание, обмен веществ, раздражимость, рост, развитие, размножение</w:t>
            </w:r>
            <w:proofErr w:type="gramEnd"/>
          </w:p>
          <w:p w:rsidR="00AB66BB" w:rsidRDefault="00AB66BB" w:rsidP="000D7844">
            <w:pPr>
              <w:widowControl w:val="0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Понимание научного значения класси</w:t>
            </w:r>
            <w:r>
              <w:rPr>
                <w:rStyle w:val="22"/>
                <w:rFonts w:eastAsiaTheme="minorEastAsia"/>
              </w:rPr>
              <w:softHyphen/>
              <w:t>фикации живых организмов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50" w:lineRule="exact"/>
              <w:ind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Познавательные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. </w:t>
            </w:r>
            <w:r>
              <w:rPr>
                <w:rStyle w:val="22"/>
                <w:sz w:val="22"/>
                <w:szCs w:val="22"/>
              </w:rPr>
              <w:t xml:space="preserve">умение давать определения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поня-тиям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22"/>
                <w:sz w:val="22"/>
                <w:szCs w:val="22"/>
              </w:rPr>
              <w:t>классифициро-вать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объекты. </w:t>
            </w:r>
            <w:proofErr w:type="gramStart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Личностные</w:t>
            </w:r>
            <w:proofErr w:type="gramEnd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 xml:space="preserve"> УУД</w:t>
            </w:r>
            <w:r>
              <w:rPr>
                <w:rStyle w:val="a5"/>
                <w:rFonts w:eastAsia="Verdana"/>
                <w:sz w:val="22"/>
                <w:szCs w:val="22"/>
              </w:rPr>
              <w:t>.</w:t>
            </w:r>
            <w:r>
              <w:rPr>
                <w:rStyle w:val="22"/>
                <w:sz w:val="22"/>
                <w:szCs w:val="22"/>
              </w:rPr>
              <w:t xml:space="preserve"> умение соблюдать дисциплину на уроке, уважительно </w:t>
            </w:r>
            <w:proofErr w:type="spellStart"/>
            <w:r>
              <w:rPr>
                <w:rStyle w:val="22"/>
                <w:sz w:val="22"/>
                <w:szCs w:val="22"/>
              </w:rPr>
              <w:t>от-носиться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к учителю и одноклассникам.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0" w:lineRule="exact"/>
              <w:ind w:firstLine="0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Регулятивные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>.</w:t>
            </w:r>
            <w:r>
              <w:rPr>
                <w:rStyle w:val="22"/>
                <w:sz w:val="22"/>
                <w:szCs w:val="22"/>
              </w:rPr>
              <w:t xml:space="preserve"> умение организовать выполнение заданий учителя. Развитие навыков самооценки и самоанализа.</w:t>
            </w:r>
          </w:p>
          <w:p w:rsidR="00AB66BB" w:rsidRDefault="00AB66BB" w:rsidP="000D7844">
            <w:pPr>
              <w:snapToGrid w:val="0"/>
              <w:rPr>
                <w:rStyle w:val="22"/>
                <w:rFonts w:eastAsiaTheme="minorEastAsia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Коммуникативные УУД.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 </w:t>
            </w:r>
            <w:r>
              <w:rPr>
                <w:rStyle w:val="22"/>
                <w:rFonts w:eastAsiaTheme="minorEastAsia"/>
              </w:rPr>
              <w:t xml:space="preserve">умение </w:t>
            </w:r>
            <w:proofErr w:type="spellStart"/>
            <w:proofErr w:type="gramStart"/>
            <w:r>
              <w:rPr>
                <w:rStyle w:val="22"/>
                <w:rFonts w:eastAsiaTheme="minorEastAsia"/>
              </w:rPr>
              <w:t>вос-принимать</w:t>
            </w:r>
            <w:proofErr w:type="spellEnd"/>
            <w:proofErr w:type="gramEnd"/>
            <w:r>
              <w:rPr>
                <w:rStyle w:val="22"/>
                <w:rFonts w:eastAsiaTheme="minorEastAsia"/>
              </w:rPr>
              <w:t xml:space="preserve"> информацию </w:t>
            </w:r>
            <w:r>
              <w:rPr>
                <w:rStyle w:val="22"/>
                <w:rFonts w:eastAsiaTheme="minorEastAsia"/>
              </w:rPr>
              <w:lastRenderedPageBreak/>
              <w:t>на слух, отвечать на вопросы учителя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r>
              <w:t>- о многообразии живой природы;</w:t>
            </w:r>
          </w:p>
          <w:p w:rsidR="00AB66BB" w:rsidRDefault="00AB66BB" w:rsidP="000D7844">
            <w:r>
              <w:t xml:space="preserve">- царства живой природы: </w:t>
            </w:r>
            <w:proofErr w:type="spellStart"/>
            <w:proofErr w:type="gramStart"/>
            <w:r>
              <w:t>Бак-терии</w:t>
            </w:r>
            <w:proofErr w:type="spellEnd"/>
            <w:r>
              <w:t xml:space="preserve">, Грибы, Растения, </w:t>
            </w:r>
            <w:proofErr w:type="spellStart"/>
            <w:r>
              <w:t>Жи-вотные</w:t>
            </w:r>
            <w:proofErr w:type="spellEnd"/>
            <w:r>
              <w:t>;</w:t>
            </w:r>
            <w:proofErr w:type="gramEnd"/>
          </w:p>
          <w:p w:rsidR="00AB66BB" w:rsidRDefault="00AB66BB" w:rsidP="000D7844">
            <w:r>
              <w:t xml:space="preserve">- признаки </w:t>
            </w:r>
            <w:proofErr w:type="spellStart"/>
            <w:proofErr w:type="gramStart"/>
            <w:r>
              <w:t>жи-вого</w:t>
            </w:r>
            <w:proofErr w:type="spellEnd"/>
            <w:proofErr w:type="gramEnd"/>
            <w:r>
              <w:t xml:space="preserve">: клеточное строение, </w:t>
            </w:r>
            <w:proofErr w:type="spellStart"/>
            <w:r>
              <w:t>пита-ние</w:t>
            </w:r>
            <w:proofErr w:type="spellEnd"/>
            <w:r>
              <w:t xml:space="preserve">, дыхание, обмен веществ, </w:t>
            </w:r>
            <w:r>
              <w:lastRenderedPageBreak/>
              <w:t>раздражимость, рост, развитие, размножение;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t xml:space="preserve">- определять </w:t>
            </w:r>
            <w:proofErr w:type="spellStart"/>
            <w:proofErr w:type="gramStart"/>
            <w:r>
              <w:t>по-нятия</w:t>
            </w:r>
            <w:proofErr w:type="spellEnd"/>
            <w:proofErr w:type="gramEnd"/>
            <w:r>
              <w:t xml:space="preserve"> «царства живой </w:t>
            </w:r>
            <w:proofErr w:type="spellStart"/>
            <w:r>
              <w:t>приро-ды</w:t>
            </w:r>
            <w:proofErr w:type="spellEnd"/>
            <w:r>
              <w:t>», «царство Бактерии», «</w:t>
            </w:r>
            <w:proofErr w:type="spellStart"/>
            <w:r>
              <w:t>цар-ство</w:t>
            </w:r>
            <w:proofErr w:type="spellEnd"/>
            <w:r>
              <w:t xml:space="preserve"> Грибы», «царство </w:t>
            </w:r>
            <w:proofErr w:type="spellStart"/>
            <w:r>
              <w:t>Расте-ния</w:t>
            </w:r>
            <w:proofErr w:type="spellEnd"/>
            <w:r>
              <w:t>» и «царство Животные»»;</w:t>
            </w:r>
          </w:p>
          <w:p w:rsidR="00AB66BB" w:rsidRDefault="00AB66BB" w:rsidP="000D7844">
            <w:r>
              <w:t xml:space="preserve">- отличать </w:t>
            </w:r>
            <w:proofErr w:type="spellStart"/>
            <w:r>
              <w:t>жи-вые</w:t>
            </w:r>
            <w:proofErr w:type="spellEnd"/>
            <w:r>
              <w:t xml:space="preserve"> организмы от </w:t>
            </w:r>
            <w:proofErr w:type="gramStart"/>
            <w:r>
              <w:t>неживых</w:t>
            </w:r>
            <w:proofErr w:type="gramEnd"/>
            <w:r>
              <w:t>;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rPr>
                <w:i/>
              </w:rPr>
              <w:t xml:space="preserve">- </w:t>
            </w:r>
            <w:r>
              <w:t xml:space="preserve">науки, </w:t>
            </w:r>
            <w:proofErr w:type="spellStart"/>
            <w:r>
              <w:t>изу-чающие</w:t>
            </w:r>
            <w:proofErr w:type="spellEnd"/>
            <w:r>
              <w:t xml:space="preserve"> </w:t>
            </w:r>
            <w:proofErr w:type="gramStart"/>
            <w:r>
              <w:t>живую</w:t>
            </w:r>
            <w:proofErr w:type="gramEnd"/>
            <w:r>
              <w:t xml:space="preserve"> </w:t>
            </w:r>
            <w:proofErr w:type="spellStart"/>
            <w:r>
              <w:t>при-роду</w:t>
            </w:r>
            <w:proofErr w:type="spellEnd"/>
            <w:r>
              <w:t>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54" w:lineRule="exact"/>
              <w:ind w:firstLine="0"/>
              <w:rPr>
                <w:rStyle w:val="22"/>
                <w:sz w:val="22"/>
                <w:szCs w:val="22"/>
              </w:rPr>
            </w:pPr>
            <w:r>
              <w:rPr>
                <w:sz w:val="22"/>
                <w:szCs w:val="22"/>
              </w:rPr>
              <w:t>- определять понятия низшие растения, высшие растения</w:t>
            </w:r>
            <w:r>
              <w:rPr>
                <w:rStyle w:val="22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Определяют понятия «царство Бактерии», «царство Грибы», «царство Растения» и «царство Животные». </w:t>
            </w:r>
            <w:proofErr w:type="gramStart"/>
            <w:r>
              <w:t xml:space="preserve">Анализируют признаки живого: клеточное строение, питание, </w:t>
            </w:r>
            <w:r>
              <w:lastRenderedPageBreak/>
              <w:t>дыхание, обмен веществ, раздражимость, рост, развитие, размножение.</w:t>
            </w:r>
            <w:proofErr w:type="gramEnd"/>
            <w:r>
              <w:t xml:space="preserve"> Составляют план параграфа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Р.т. зад. 10-13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84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4</w:t>
            </w:r>
          </w:p>
          <w:p w:rsidR="000D7844" w:rsidRDefault="000D7844" w:rsidP="000D7844">
            <w:pPr>
              <w:snapToGrid w:val="0"/>
              <w:jc w:val="center"/>
            </w:pPr>
            <w:r>
              <w:t xml:space="preserve">                                                              22.09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Среды обитания живых организмов. 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закрепления и совершенствования знаний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Водная среда. Наземно-воздушная среда. Почва как среда обитания. Организм как среда обитания</w:t>
            </w:r>
          </w:p>
          <w:p w:rsidR="00AB66BB" w:rsidRDefault="00AB66BB" w:rsidP="000D7844">
            <w:pPr>
              <w:widowControl w:val="0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Понимание необходимости и соответствия приспо</w:t>
            </w:r>
            <w:r>
              <w:rPr>
                <w:rStyle w:val="22"/>
                <w:rFonts w:eastAsiaTheme="minorEastAsia"/>
              </w:rPr>
              <w:softHyphen/>
              <w:t>соблений организмов к условиям среды, в которой они обитают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50" w:lineRule="exact"/>
              <w:ind w:firstLine="0"/>
              <w:jc w:val="left"/>
              <w:rPr>
                <w:rStyle w:val="22"/>
                <w:sz w:val="22"/>
                <w:szCs w:val="22"/>
              </w:rPr>
            </w:pPr>
            <w:proofErr w:type="spellStart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Познавателъные</w:t>
            </w:r>
            <w:proofErr w:type="spellEnd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 xml:space="preserve">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: </w:t>
            </w:r>
            <w:r>
              <w:rPr>
                <w:rStyle w:val="22"/>
                <w:sz w:val="22"/>
                <w:szCs w:val="22"/>
              </w:rPr>
              <w:t xml:space="preserve">умение работать с различными источниками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инфор-мации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и </w:t>
            </w:r>
            <w:proofErr w:type="spellStart"/>
            <w:r>
              <w:rPr>
                <w:rStyle w:val="22"/>
                <w:sz w:val="22"/>
                <w:szCs w:val="22"/>
              </w:rPr>
              <w:t>преобразо-вывать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ее из одной формы в другую, давать определения понятиям. Развитие элементарных навыков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устанавлива-ния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причинно – </w:t>
            </w:r>
            <w:proofErr w:type="spellStart"/>
            <w:r>
              <w:rPr>
                <w:rStyle w:val="22"/>
                <w:sz w:val="22"/>
                <w:szCs w:val="22"/>
              </w:rPr>
              <w:t>след-ственных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связей.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0" w:lineRule="exact"/>
              <w:ind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lastRenderedPageBreak/>
              <w:t>Личностные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>:</w:t>
            </w:r>
            <w:r>
              <w:rPr>
                <w:rStyle w:val="a4"/>
                <w:sz w:val="22"/>
                <w:szCs w:val="22"/>
              </w:rPr>
              <w:t xml:space="preserve"> </w:t>
            </w:r>
            <w:r>
              <w:rPr>
                <w:rStyle w:val="22"/>
                <w:sz w:val="22"/>
                <w:szCs w:val="22"/>
              </w:rPr>
              <w:t xml:space="preserve">умение применять полученные на уроке знания на практике. Потребность в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спра-ведливом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оценивании своей рабо</w:t>
            </w:r>
            <w:r>
              <w:rPr>
                <w:rStyle w:val="22"/>
                <w:sz w:val="22"/>
                <w:szCs w:val="22"/>
              </w:rPr>
              <w:softHyphen/>
              <w:t>ты и работы одноклассников Эстетическое восприятие природы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0" w:lineRule="exact"/>
              <w:ind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Регулятивные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>:</w:t>
            </w:r>
            <w:r>
              <w:rPr>
                <w:rStyle w:val="a4"/>
                <w:sz w:val="22"/>
                <w:szCs w:val="22"/>
              </w:rPr>
              <w:t xml:space="preserve"> </w:t>
            </w:r>
            <w:r>
              <w:rPr>
                <w:rStyle w:val="22"/>
                <w:sz w:val="22"/>
                <w:szCs w:val="22"/>
              </w:rPr>
              <w:t xml:space="preserve">умение организовать выполнение заданий учителя согласно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уста-новленным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правилам работы в кабинете.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Раз-витие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навыков </w:t>
            </w:r>
            <w:proofErr w:type="spellStart"/>
            <w:r>
              <w:rPr>
                <w:rStyle w:val="22"/>
                <w:sz w:val="22"/>
                <w:szCs w:val="22"/>
              </w:rPr>
              <w:t>само-оценки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и самоанализа.</w:t>
            </w:r>
          </w:p>
          <w:p w:rsidR="00AB66BB" w:rsidRDefault="00AB66BB" w:rsidP="000D7844">
            <w:pPr>
              <w:snapToGrid w:val="0"/>
              <w:rPr>
                <w:rStyle w:val="22"/>
                <w:rFonts w:eastAsiaTheme="minorEastAsia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Коммуникативные УУД: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 </w:t>
            </w:r>
            <w:r>
              <w:rPr>
                <w:rStyle w:val="22"/>
                <w:rFonts w:eastAsiaTheme="minorEastAsia"/>
              </w:rPr>
              <w:t xml:space="preserve">умение слушать учителя и </w:t>
            </w:r>
            <w:proofErr w:type="spellStart"/>
            <w:proofErr w:type="gramStart"/>
            <w:r>
              <w:rPr>
                <w:rStyle w:val="22"/>
                <w:rFonts w:eastAsiaTheme="minorEastAsia"/>
              </w:rPr>
              <w:t>одноклассни-ков</w:t>
            </w:r>
            <w:proofErr w:type="spellEnd"/>
            <w:proofErr w:type="gramEnd"/>
            <w:r>
              <w:rPr>
                <w:rStyle w:val="22"/>
                <w:rFonts w:eastAsiaTheme="minorEastAsia"/>
              </w:rPr>
              <w:t>, аргументировать свою точку зрения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r>
              <w:t>- о многообразии живой природы;</w:t>
            </w:r>
          </w:p>
          <w:p w:rsidR="00AB66BB" w:rsidRDefault="00AB66BB" w:rsidP="000D7844">
            <w:r>
              <w:t xml:space="preserve">- основные </w:t>
            </w:r>
            <w:proofErr w:type="spellStart"/>
            <w:proofErr w:type="gramStart"/>
            <w:r>
              <w:t>сре-ды</w:t>
            </w:r>
            <w:proofErr w:type="spellEnd"/>
            <w:proofErr w:type="gramEnd"/>
            <w:r>
              <w:t xml:space="preserve"> обитания </w:t>
            </w:r>
            <w:proofErr w:type="spellStart"/>
            <w:r>
              <w:t>жи-вых</w:t>
            </w:r>
            <w:proofErr w:type="spellEnd"/>
            <w:r>
              <w:t xml:space="preserve"> организмов: водная среда, </w:t>
            </w:r>
            <w:proofErr w:type="spellStart"/>
            <w:r>
              <w:t>на-земно-воздуш-ная</w:t>
            </w:r>
            <w:proofErr w:type="spellEnd"/>
            <w:r>
              <w:t xml:space="preserve"> </w:t>
            </w:r>
            <w:r>
              <w:lastRenderedPageBreak/>
              <w:t xml:space="preserve">среда, почва как среда </w:t>
            </w:r>
            <w:proofErr w:type="spellStart"/>
            <w:r>
              <w:t>обита-ния</w:t>
            </w:r>
            <w:proofErr w:type="spellEnd"/>
            <w:r>
              <w:t xml:space="preserve">, организм как среда </w:t>
            </w:r>
            <w:proofErr w:type="spellStart"/>
            <w:r>
              <w:t>обита-ния</w:t>
            </w:r>
            <w:proofErr w:type="spellEnd"/>
            <w:r>
              <w:t>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t>- определять понятия «биология», «экология», «биосфера», «среда обитания», «место обитания»</w:t>
            </w:r>
          </w:p>
          <w:p w:rsidR="00AB66BB" w:rsidRDefault="00AB66BB" w:rsidP="000D7844">
            <w:r>
              <w:t>- характеризовать среды обитания организмов;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0" w:lineRule="exact"/>
              <w:ind w:firstLine="0"/>
              <w:jc w:val="left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rPr>
                <w:i/>
              </w:rPr>
              <w:t xml:space="preserve">- </w:t>
            </w:r>
            <w:r>
              <w:t>отличие среды обитания от местообитания; причины формировани</w:t>
            </w:r>
            <w:r>
              <w:lastRenderedPageBreak/>
              <w:t>я черт приспособленности организмов к среде обитания;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45" w:lineRule="exact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определять понятия  абиотические факторы, биотические факторы, </w:t>
            </w:r>
            <w:proofErr w:type="gramStart"/>
            <w:r>
              <w:rPr>
                <w:sz w:val="22"/>
                <w:szCs w:val="22"/>
              </w:rPr>
              <w:t>антропогенный</w:t>
            </w:r>
            <w:proofErr w:type="gramEnd"/>
            <w:r>
              <w:rPr>
                <w:sz w:val="22"/>
                <w:szCs w:val="22"/>
              </w:rPr>
              <w:t>;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Определяют понятия «водная среда», «наземно-воздушная среда», «почва как среда обитания», «организм как среда </w:t>
            </w:r>
            <w:r>
              <w:lastRenderedPageBreak/>
              <w:t>обитания». Анализируют связи организмов со средой обитания. Характеризуют влияние деятельности человека на природу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Р.т. зад. 14-17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484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5</w:t>
            </w:r>
          </w:p>
          <w:p w:rsidR="000D7844" w:rsidRDefault="000D7844" w:rsidP="000D7844">
            <w:pPr>
              <w:snapToGrid w:val="0"/>
              <w:jc w:val="center"/>
            </w:pPr>
            <w:r>
              <w:t>29.09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Экологические факторы и их влияние на живые организмы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применения знаний на практике</w:t>
            </w:r>
          </w:p>
          <w:p w:rsidR="00AB66BB" w:rsidRDefault="00AB66BB" w:rsidP="000D7844">
            <w:pPr>
              <w:snapToGrid w:val="0"/>
              <w:jc w:val="both"/>
            </w:pPr>
            <w:r>
              <w:t>(исследовательские проекты)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Экологические факторы: абиотические, биотические, антропогенные. Влияние экологических факторов на живые </w:t>
            </w:r>
            <w:r>
              <w:lastRenderedPageBreak/>
              <w:t>организмы</w:t>
            </w:r>
          </w:p>
          <w:p w:rsidR="00AB66BB" w:rsidRDefault="00AB66BB" w:rsidP="000D7844"/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lastRenderedPageBreak/>
              <w:t>Осознание влияния фак</w:t>
            </w:r>
            <w:r>
              <w:rPr>
                <w:rStyle w:val="22"/>
                <w:rFonts w:eastAsiaTheme="minorEastAsia"/>
              </w:rPr>
              <w:softHyphen/>
              <w:t>торов среды на живые орга</w:t>
            </w:r>
            <w:r>
              <w:rPr>
                <w:rStyle w:val="22"/>
                <w:rFonts w:eastAsiaTheme="minorEastAsia"/>
              </w:rPr>
              <w:softHyphen/>
              <w:t>низмы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45" w:lineRule="atLeast"/>
              <w:ind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Познавательные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: </w:t>
            </w:r>
            <w:r>
              <w:rPr>
                <w:rStyle w:val="22"/>
                <w:sz w:val="22"/>
                <w:szCs w:val="22"/>
              </w:rPr>
              <w:t xml:space="preserve">умение работать с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раз-личными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источниками информации, готовить сообщения и </w:t>
            </w:r>
            <w:proofErr w:type="spellStart"/>
            <w:r>
              <w:rPr>
                <w:rStyle w:val="22"/>
                <w:sz w:val="22"/>
                <w:szCs w:val="22"/>
              </w:rPr>
              <w:t>презента-ции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, выделять главное в тексте, структурировать учебный материал, грамотно </w:t>
            </w:r>
            <w:proofErr w:type="spellStart"/>
            <w:r>
              <w:rPr>
                <w:rStyle w:val="22"/>
                <w:sz w:val="22"/>
                <w:szCs w:val="22"/>
              </w:rPr>
              <w:t>формулиро-вать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вопросы.</w:t>
            </w:r>
          </w:p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45" w:lineRule="atLeast"/>
              <w:ind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Личностные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>:</w:t>
            </w:r>
            <w:r>
              <w:rPr>
                <w:rStyle w:val="a4"/>
                <w:sz w:val="22"/>
                <w:szCs w:val="22"/>
              </w:rPr>
              <w:t xml:space="preserve"> </w:t>
            </w:r>
            <w:r>
              <w:rPr>
                <w:rStyle w:val="22"/>
                <w:sz w:val="22"/>
                <w:szCs w:val="22"/>
              </w:rPr>
              <w:lastRenderedPageBreak/>
              <w:t>умение применять полученные на уроке знания на практике.</w:t>
            </w:r>
          </w:p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45" w:lineRule="atLeast"/>
              <w:ind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Регулятивные УУД</w:t>
            </w:r>
            <w:r>
              <w:rPr>
                <w:rStyle w:val="22"/>
                <w:sz w:val="22"/>
                <w:szCs w:val="22"/>
              </w:rPr>
              <w:t xml:space="preserve">: умение организовать выполнение заданий учителя согласно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уста-новленным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правилам работы в кабинете. </w:t>
            </w: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Коммуникативные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: </w:t>
            </w:r>
            <w:r>
              <w:rPr>
                <w:rStyle w:val="22"/>
                <w:sz w:val="22"/>
                <w:szCs w:val="22"/>
              </w:rPr>
              <w:t xml:space="preserve">умение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восприни-мать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информацию на слух, задавать вопросы, работать в составе творческих групп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r>
              <w:t>- о многообразии живой природы;</w:t>
            </w:r>
          </w:p>
          <w:p w:rsidR="00AB66BB" w:rsidRDefault="00AB66BB" w:rsidP="000D7844">
            <w:r>
              <w:t>- экологические факторы;</w:t>
            </w:r>
          </w:p>
          <w:p w:rsidR="00AB66BB" w:rsidRDefault="00AB66BB" w:rsidP="000D7844">
            <w:r>
              <w:t xml:space="preserve">- основные среды обитания живых </w:t>
            </w:r>
            <w:r>
              <w:lastRenderedPageBreak/>
              <w:t>организмов: водная среда, наземно-воздушная среда, почва как среда обитания, организм как среда обитания;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ind w:right="-108"/>
            </w:pPr>
            <w:r>
              <w:t xml:space="preserve">- определять </w:t>
            </w:r>
            <w:proofErr w:type="spellStart"/>
            <w:proofErr w:type="gramStart"/>
            <w:r>
              <w:t>по-нятия</w:t>
            </w:r>
            <w:proofErr w:type="spellEnd"/>
            <w:proofErr w:type="gramEnd"/>
            <w:r>
              <w:t xml:space="preserve"> «биология», «экология», «</w:t>
            </w:r>
            <w:proofErr w:type="spellStart"/>
            <w:r>
              <w:t>эко-логические</w:t>
            </w:r>
            <w:proofErr w:type="spellEnd"/>
            <w:r>
              <w:t xml:space="preserve"> </w:t>
            </w:r>
            <w:proofErr w:type="spellStart"/>
            <w:r>
              <w:t>факт-оры</w:t>
            </w:r>
            <w:proofErr w:type="spellEnd"/>
            <w:r>
              <w:t>»;</w:t>
            </w:r>
          </w:p>
          <w:p w:rsidR="00AB66BB" w:rsidRDefault="00AB66BB" w:rsidP="000D7844">
            <w:r>
              <w:t>- характеризовать экологические факторы;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rPr>
                <w:i/>
              </w:rPr>
              <w:t xml:space="preserve">- </w:t>
            </w:r>
            <w:r>
              <w:t xml:space="preserve">причины </w:t>
            </w:r>
            <w:proofErr w:type="spellStart"/>
            <w:proofErr w:type="gramStart"/>
            <w:r>
              <w:t>формирова-ния</w:t>
            </w:r>
            <w:proofErr w:type="spellEnd"/>
            <w:proofErr w:type="gramEnd"/>
            <w:r>
              <w:t xml:space="preserve"> черт приспособленности организмов к </w:t>
            </w:r>
            <w:r>
              <w:lastRenderedPageBreak/>
              <w:t>среде обитания;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r>
              <w:t xml:space="preserve">- определять понятия  абиотические факторы, биотические факторы, </w:t>
            </w:r>
            <w:proofErr w:type="gramStart"/>
            <w:r>
              <w:t>антропогенный</w:t>
            </w:r>
            <w:proofErr w:type="gramEnd"/>
            <w:r>
              <w:t xml:space="preserve">; </w:t>
            </w:r>
          </w:p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45" w:lineRule="exact"/>
              <w:ind w:firstLine="0"/>
              <w:jc w:val="left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>Анализируют и сравнивают экологические факторы. Отрабатывают навыки работы с текстом учебника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t>Р.т. зад. 18-20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971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6</w:t>
            </w:r>
          </w:p>
          <w:p w:rsidR="000D7844" w:rsidRDefault="000D7844" w:rsidP="000D7844">
            <w:pPr>
              <w:snapToGrid w:val="0"/>
              <w:jc w:val="center"/>
            </w:pPr>
            <w:r>
              <w:t xml:space="preserve">                                                                  6.10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Обобщающий урок. </w:t>
            </w:r>
          </w:p>
          <w:p w:rsidR="00AB66BB" w:rsidRDefault="00AB66BB" w:rsidP="000D7844"/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Комбинированный (смешанный) урок (урок применения знаний и  обобщения и систематизац</w:t>
            </w:r>
            <w:r>
              <w:lastRenderedPageBreak/>
              <w:t>ии знаний)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  <w:rPr>
                <w:iCs/>
              </w:rPr>
            </w:pPr>
            <w:r>
              <w:rPr>
                <w:iCs/>
              </w:rPr>
              <w:lastRenderedPageBreak/>
              <w:t xml:space="preserve">Пр.р. №1 «Фенологические наблюдения за сезонными изменениями в природе. Ведение дневника </w:t>
            </w:r>
            <w:r>
              <w:rPr>
                <w:iCs/>
              </w:rPr>
              <w:lastRenderedPageBreak/>
              <w:t>наблюдений»</w:t>
            </w:r>
          </w:p>
          <w:p w:rsidR="00AB66BB" w:rsidRDefault="00AB66BB" w:rsidP="000D7844">
            <w:pPr>
              <w:widowControl w:val="0"/>
              <w:snapToGrid w:val="0"/>
            </w:pPr>
            <w:proofErr w:type="gramStart"/>
            <w:r>
              <w:t>Эк</w:t>
            </w:r>
            <w:proofErr w:type="gramEnd"/>
            <w:r>
              <w:t>.№1 «Многообразие живых организмов, осенние явления в жизни растений и животных»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right="-108"/>
            </w:pPr>
            <w:r>
              <w:lastRenderedPageBreak/>
              <w:t>Познавательный интерес к естественным наукам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proofErr w:type="gramStart"/>
            <w:r>
              <w:rPr>
                <w:i/>
                <w:iCs/>
                <w:u w:val="single"/>
              </w:rPr>
              <w:t>Личностные</w:t>
            </w:r>
            <w:proofErr w:type="gramEnd"/>
            <w:r>
              <w:rPr>
                <w:i/>
                <w:iCs/>
                <w:u w:val="single"/>
              </w:rPr>
              <w:t xml:space="preserve"> УУД</w:t>
            </w:r>
            <w:r>
              <w:rPr>
                <w:i/>
                <w:iCs/>
              </w:rPr>
              <w:t>.</w:t>
            </w:r>
            <w:r>
              <w:t xml:space="preserve"> умение соблюдать дисциплину на уроке, уважительно относиться к учителю и одноклассникам.</w:t>
            </w:r>
          </w:p>
          <w:p w:rsidR="00AB66BB" w:rsidRDefault="00AB66BB" w:rsidP="000D7844">
            <w:pPr>
              <w:snapToGrid w:val="0"/>
            </w:pPr>
            <w:r>
              <w:rPr>
                <w:i/>
                <w:iCs/>
                <w:u w:val="single"/>
              </w:rPr>
              <w:t>Регулятивные УУД</w:t>
            </w:r>
            <w:r>
              <w:rPr>
                <w:i/>
                <w:iCs/>
              </w:rPr>
              <w:t>.</w:t>
            </w:r>
            <w:r>
              <w:t xml:space="preserve"> умение организовать </w:t>
            </w:r>
            <w:r>
              <w:lastRenderedPageBreak/>
              <w:t>выполнение заданий учителя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right="-108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pPr>
              <w:ind w:right="-108"/>
            </w:pPr>
            <w:r>
              <w:t>- о многообразии живой природы;</w:t>
            </w:r>
          </w:p>
          <w:p w:rsidR="00AB66BB" w:rsidRDefault="00AB66BB" w:rsidP="000D7844">
            <w:pPr>
              <w:ind w:right="-108"/>
            </w:pPr>
            <w:r>
              <w:t xml:space="preserve">- основные </w:t>
            </w:r>
            <w:proofErr w:type="spellStart"/>
            <w:proofErr w:type="gramStart"/>
            <w:r>
              <w:t>мето-ды</w:t>
            </w:r>
            <w:proofErr w:type="spellEnd"/>
            <w:proofErr w:type="gramEnd"/>
            <w:r>
              <w:t xml:space="preserve"> исследования в биологии: </w:t>
            </w:r>
            <w:proofErr w:type="spellStart"/>
            <w:r>
              <w:t>наблюде-ние</w:t>
            </w:r>
            <w:proofErr w:type="spellEnd"/>
            <w:r>
              <w:t xml:space="preserve">, эксперимент, </w:t>
            </w:r>
            <w:r>
              <w:lastRenderedPageBreak/>
              <w:t xml:space="preserve">измерение; </w:t>
            </w:r>
          </w:p>
          <w:p w:rsidR="00AB66BB" w:rsidRDefault="00AB66BB" w:rsidP="000D7844">
            <w:pPr>
              <w:ind w:right="-108"/>
            </w:pPr>
            <w:r>
              <w:t>- экологические факторы;</w:t>
            </w:r>
          </w:p>
          <w:p w:rsidR="00AB66BB" w:rsidRDefault="00AB66BB" w:rsidP="000D7844">
            <w:pPr>
              <w:ind w:right="-108"/>
            </w:pPr>
            <w:r>
              <w:t xml:space="preserve">- основные среды обитания живых организмов: водная среда, </w:t>
            </w:r>
            <w:proofErr w:type="spellStart"/>
            <w:r>
              <w:t>назем-но-воздушная</w:t>
            </w:r>
            <w:proofErr w:type="spellEnd"/>
            <w:r>
              <w:t xml:space="preserve"> среда, почва как среда обитания, организм как среда обитания;</w:t>
            </w:r>
          </w:p>
          <w:p w:rsidR="00AB66BB" w:rsidRDefault="00AB66BB" w:rsidP="000D7844">
            <w:pPr>
              <w:ind w:right="-108"/>
            </w:pPr>
            <w:r>
              <w:t xml:space="preserve">- правила техники безопасности при проведении </w:t>
            </w:r>
            <w:proofErr w:type="spellStart"/>
            <w:proofErr w:type="gramStart"/>
            <w:r>
              <w:t>наблю-дений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лаборатор-ных</w:t>
            </w:r>
            <w:proofErr w:type="spellEnd"/>
            <w:r>
              <w:t xml:space="preserve"> опытов в кабинете биологии.</w:t>
            </w:r>
          </w:p>
          <w:p w:rsidR="00AB66BB" w:rsidRDefault="00AB66BB" w:rsidP="000D7844">
            <w:pPr>
              <w:ind w:right="-108"/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ind w:right="-108"/>
            </w:pPr>
            <w:r>
              <w:t xml:space="preserve">- определять </w:t>
            </w:r>
            <w:proofErr w:type="spellStart"/>
            <w:proofErr w:type="gramStart"/>
            <w:r>
              <w:t>по-нятия</w:t>
            </w:r>
            <w:proofErr w:type="spellEnd"/>
            <w:proofErr w:type="gramEnd"/>
            <w:r>
              <w:t xml:space="preserve"> «биология», «экология», «</w:t>
            </w:r>
            <w:proofErr w:type="spellStart"/>
            <w:r>
              <w:t>био-сфера</w:t>
            </w:r>
            <w:proofErr w:type="spellEnd"/>
            <w:r>
              <w:t>», «царства живой природы», «экологические факторы»;</w:t>
            </w:r>
          </w:p>
          <w:p w:rsidR="00AB66BB" w:rsidRDefault="00AB66BB" w:rsidP="000D7844">
            <w:pPr>
              <w:ind w:right="-108"/>
            </w:pPr>
            <w:r>
              <w:lastRenderedPageBreak/>
              <w:t xml:space="preserve">- пользоваться простыми </w:t>
            </w:r>
            <w:proofErr w:type="spellStart"/>
            <w:proofErr w:type="gramStart"/>
            <w:r>
              <w:t>биоло-гическими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прибо-рами</w:t>
            </w:r>
            <w:proofErr w:type="spellEnd"/>
            <w:r>
              <w:t xml:space="preserve">, </w:t>
            </w:r>
            <w:proofErr w:type="spellStart"/>
            <w:r>
              <w:t>инструмен-тами</w:t>
            </w:r>
            <w:proofErr w:type="spellEnd"/>
            <w:r>
              <w:t xml:space="preserve"> и </w:t>
            </w:r>
            <w:proofErr w:type="spellStart"/>
            <w:r>
              <w:t>оборудова-нием</w:t>
            </w:r>
            <w:proofErr w:type="spellEnd"/>
            <w:r>
              <w:t>;</w:t>
            </w:r>
          </w:p>
          <w:p w:rsidR="00AB66BB" w:rsidRDefault="00AB66BB" w:rsidP="000D7844">
            <w:pPr>
              <w:ind w:right="-108"/>
            </w:pPr>
            <w:r>
              <w:t>- характеризовать экологические факторы;</w:t>
            </w:r>
          </w:p>
          <w:p w:rsidR="00AB66BB" w:rsidRDefault="00AB66BB" w:rsidP="000D7844">
            <w:pPr>
              <w:ind w:right="30"/>
            </w:pPr>
            <w:r>
              <w:t xml:space="preserve">- проводить </w:t>
            </w:r>
            <w:proofErr w:type="spellStart"/>
            <w:proofErr w:type="gramStart"/>
            <w:r>
              <w:t>фено-логические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наблю-дения</w:t>
            </w:r>
            <w:proofErr w:type="spellEnd"/>
            <w:r>
              <w:t>;</w:t>
            </w:r>
          </w:p>
          <w:p w:rsidR="00AB66BB" w:rsidRDefault="00AB66BB" w:rsidP="000D7844">
            <w:pPr>
              <w:snapToGrid w:val="0"/>
              <w:ind w:left="15" w:right="45"/>
            </w:pPr>
            <w:r>
              <w:t xml:space="preserve">- соблюдать правила техники безопасности при проведении </w:t>
            </w:r>
            <w:proofErr w:type="spellStart"/>
            <w:proofErr w:type="gramStart"/>
            <w:r>
              <w:t>наб-людений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лабо-раторных</w:t>
            </w:r>
            <w:proofErr w:type="spellEnd"/>
            <w:r>
              <w:t xml:space="preserve"> опытов.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Готовят отчет по экскурсии. Ведут дневник фенологических наблюдений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t xml:space="preserve">Р.т. </w:t>
            </w:r>
            <w:proofErr w:type="spellStart"/>
            <w:r>
              <w:t>трен</w:t>
            </w:r>
            <w:proofErr w:type="gramStart"/>
            <w:r>
              <w:t>.з</w:t>
            </w:r>
            <w:proofErr w:type="gramEnd"/>
            <w:r>
              <w:t>ад</w:t>
            </w:r>
            <w:proofErr w:type="spellEnd"/>
            <w:r>
              <w:t xml:space="preserve">. 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</w:tbl>
    <w:p w:rsidR="00AB66BB" w:rsidRDefault="00AB66BB" w:rsidP="00AB66BB">
      <w:pPr>
        <w:jc w:val="center"/>
        <w:rPr>
          <w:b/>
        </w:rPr>
      </w:pPr>
    </w:p>
    <w:p w:rsidR="00AB66BB" w:rsidRDefault="00AB66BB" w:rsidP="00AB66BB">
      <w:pPr>
        <w:rPr>
          <w:b/>
        </w:rPr>
      </w:pPr>
      <w:r>
        <w:rPr>
          <w:b/>
          <w:sz w:val="28"/>
          <w:szCs w:val="28"/>
        </w:rPr>
        <w:t xml:space="preserve">Тема 2.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Клеточное строение организмов (11 часов)</w:t>
      </w:r>
      <w:r>
        <w:rPr>
          <w:b/>
        </w:rPr>
        <w:t xml:space="preserve"> </w:t>
      </w:r>
    </w:p>
    <w:p w:rsidR="00AB66BB" w:rsidRDefault="00AB66BB" w:rsidP="00AB66BB">
      <w:pPr>
        <w:rPr>
          <w:b/>
        </w:rPr>
      </w:pPr>
      <w:r>
        <w:rPr>
          <w:b/>
        </w:rPr>
        <w:t>1. Личностные результаты:</w:t>
      </w:r>
    </w:p>
    <w:p w:rsidR="00AB66BB" w:rsidRDefault="00AB66BB" w:rsidP="00AB66BB">
      <w:pPr>
        <w:overflowPunct w:val="0"/>
        <w:autoSpaceDE w:val="0"/>
        <w:jc w:val="both"/>
        <w:textAlignment w:val="baseline"/>
        <w:rPr>
          <w:iCs/>
        </w:rPr>
      </w:pPr>
      <w:r>
        <w:rPr>
          <w:i/>
          <w:iCs/>
        </w:rPr>
        <w:t>Учащиеся должны</w:t>
      </w:r>
      <w:r>
        <w:rPr>
          <w:iCs/>
        </w:rPr>
        <w:t>:</w:t>
      </w:r>
    </w:p>
    <w:p w:rsidR="00AB66BB" w:rsidRDefault="00AB66BB" w:rsidP="00AB66BB">
      <w:pPr>
        <w:jc w:val="both"/>
      </w:pPr>
      <w:r>
        <w:t>- испытывать чувство гордости за российскую биологическую науку;</w:t>
      </w:r>
    </w:p>
    <w:p w:rsidR="00AB66BB" w:rsidRDefault="00AB66BB" w:rsidP="00AB66BB">
      <w:pPr>
        <w:jc w:val="both"/>
      </w:pPr>
      <w:r>
        <w:t xml:space="preserve">- знать правила поведения в природе; </w:t>
      </w:r>
    </w:p>
    <w:p w:rsidR="00AB66BB" w:rsidRDefault="00AB66BB" w:rsidP="00AB66BB">
      <w:pPr>
        <w:jc w:val="both"/>
      </w:pPr>
      <w:r>
        <w:lastRenderedPageBreak/>
        <w:t>- понимать основные факторы, определяющие взаимоотношения человека и природы;</w:t>
      </w:r>
    </w:p>
    <w:p w:rsidR="00AB66BB" w:rsidRDefault="00AB66BB" w:rsidP="00AB66BB">
      <w:pPr>
        <w:jc w:val="both"/>
      </w:pPr>
      <w:r>
        <w:t>- уметь реализовывать теоретические познания на практике;</w:t>
      </w:r>
    </w:p>
    <w:p w:rsidR="00AB66BB" w:rsidRDefault="00AB66BB" w:rsidP="00AB66BB">
      <w:pPr>
        <w:jc w:val="both"/>
      </w:pPr>
      <w:r>
        <w:t xml:space="preserve">- понимать социальную значимость и содержание профессий, связанных с биологией; </w:t>
      </w:r>
    </w:p>
    <w:p w:rsidR="00AB66BB" w:rsidRDefault="00AB66BB" w:rsidP="00AB66BB">
      <w:pPr>
        <w:jc w:val="both"/>
      </w:pPr>
      <w:r>
        <w:t>- испытывать любовь к природе;</w:t>
      </w:r>
    </w:p>
    <w:p w:rsidR="00AB66BB" w:rsidRDefault="00AB66BB" w:rsidP="00AB66BB">
      <w:pPr>
        <w:jc w:val="both"/>
      </w:pPr>
      <w:r>
        <w:t>- признавать право каждого на собственное мнение;</w:t>
      </w:r>
    </w:p>
    <w:p w:rsidR="00AB66BB" w:rsidRDefault="00AB66BB" w:rsidP="00AB66BB">
      <w:pPr>
        <w:jc w:val="both"/>
      </w:pPr>
      <w:r>
        <w:t>- проявлять готовность к самостоятельным поступкам и действиям на благо природы;</w:t>
      </w:r>
    </w:p>
    <w:p w:rsidR="00AB66BB" w:rsidRDefault="00AB66BB" w:rsidP="00AB66BB">
      <w:pPr>
        <w:jc w:val="both"/>
      </w:pPr>
      <w:r>
        <w:t xml:space="preserve">- уметь отстаивать свою точку зрения; </w:t>
      </w:r>
    </w:p>
    <w:p w:rsidR="00AB66BB" w:rsidRDefault="00AB66BB" w:rsidP="00AB66BB">
      <w:pPr>
        <w:jc w:val="both"/>
      </w:pPr>
      <w:r>
        <w:t>- критично относиться к своим поступкам, нести ответственность за последствия;</w:t>
      </w:r>
    </w:p>
    <w:p w:rsidR="00AB66BB" w:rsidRDefault="00AB66BB" w:rsidP="00AB66BB">
      <w:pPr>
        <w:rPr>
          <w:b/>
        </w:rPr>
      </w:pPr>
      <w:r>
        <w:t>- уметь слушать и слышать другое мнение.</w:t>
      </w:r>
      <w:r>
        <w:rPr>
          <w:b/>
        </w:rPr>
        <w:t xml:space="preserve"> </w:t>
      </w:r>
    </w:p>
    <w:p w:rsidR="00AB66BB" w:rsidRDefault="00AB66BB" w:rsidP="00AB66BB">
      <w:pPr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AB66BB" w:rsidRDefault="00AB66BB" w:rsidP="00AB66BB">
      <w:pPr>
        <w:widowControl w:val="0"/>
        <w:overflowPunct w:val="0"/>
        <w:autoSpaceDE w:val="0"/>
        <w:jc w:val="both"/>
        <w:textAlignment w:val="baseline"/>
      </w:pPr>
      <w:r>
        <w:rPr>
          <w:i/>
          <w:iCs/>
        </w:rPr>
        <w:t>Учащиеся должны</w:t>
      </w:r>
      <w:r>
        <w:t xml:space="preserve"> </w:t>
      </w:r>
      <w:r>
        <w:rPr>
          <w:i/>
          <w:iCs/>
        </w:rPr>
        <w:t>уметь</w:t>
      </w:r>
      <w:r>
        <w:t>:</w:t>
      </w:r>
    </w:p>
    <w:p w:rsidR="00AB66BB" w:rsidRDefault="00AB66BB" w:rsidP="00AB66BB">
      <w:r>
        <w:t>- анализировать объекты под микроскопом;</w:t>
      </w:r>
    </w:p>
    <w:p w:rsidR="00AB66BB" w:rsidRDefault="00AB66BB" w:rsidP="00AB66BB">
      <w:r>
        <w:t>- сравнивать объекты под микроскопом с их изображением на рисунках и определять их;</w:t>
      </w:r>
    </w:p>
    <w:p w:rsidR="00AB66BB" w:rsidRDefault="00AB66BB" w:rsidP="00AB66BB">
      <w:r>
        <w:t>- оформлять результаты лабораторной работы в рабочей тетради;</w:t>
      </w:r>
    </w:p>
    <w:p w:rsidR="00AB66BB" w:rsidRDefault="00AB66BB" w:rsidP="00AB66BB">
      <w:r>
        <w:t>- работать с текстом и иллюстрациями учебника.</w:t>
      </w:r>
    </w:p>
    <w:tbl>
      <w:tblPr>
        <w:tblW w:w="0" w:type="auto"/>
        <w:tblInd w:w="104" w:type="dxa"/>
        <w:tblLayout w:type="fixed"/>
        <w:tblLook w:val="0000"/>
      </w:tblPr>
      <w:tblGrid>
        <w:gridCol w:w="7956"/>
        <w:gridCol w:w="7185"/>
      </w:tblGrid>
      <w:tr w:rsidR="00AB66BB" w:rsidTr="000D7844">
        <w:tc>
          <w:tcPr>
            <w:tcW w:w="15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</w:rPr>
            </w:pPr>
            <w:r>
              <w:rPr>
                <w:b/>
              </w:rPr>
              <w:t>3. Предметные результаты:</w:t>
            </w:r>
          </w:p>
        </w:tc>
      </w:tr>
      <w:tr w:rsidR="00AB66BB" w:rsidTr="000D7844"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Ученик научится: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rPr>
                <w:b/>
              </w:rPr>
              <w:t>Ученик получит возможность научиться:</w:t>
            </w:r>
            <w:r>
              <w:t xml:space="preserve"> </w:t>
            </w:r>
          </w:p>
        </w:tc>
      </w:tr>
      <w:tr w:rsidR="00AB66BB" w:rsidTr="000D7844"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pPr>
              <w:snapToGrid w:val="0"/>
            </w:pPr>
            <w:r>
              <w:lastRenderedPageBreak/>
              <w:t>- устройство лупы и микроскопа;</w:t>
            </w:r>
          </w:p>
          <w:p w:rsidR="00AB66BB" w:rsidRDefault="00AB66BB" w:rsidP="000D7844">
            <w:r>
              <w:t>- строение клетки;</w:t>
            </w:r>
          </w:p>
          <w:p w:rsidR="00AB66BB" w:rsidRDefault="00AB66BB" w:rsidP="000D7844">
            <w:r>
              <w:t>- химический состав клетки;</w:t>
            </w:r>
          </w:p>
          <w:p w:rsidR="00AB66BB" w:rsidRDefault="00AB66BB" w:rsidP="000D7844">
            <w:r>
              <w:t>- основные процессы жизнедеятельности клетки;</w:t>
            </w:r>
          </w:p>
          <w:p w:rsidR="00AB66BB" w:rsidRDefault="00AB66BB" w:rsidP="000D7844">
            <w:r>
              <w:t>- характерные признаки различных растительных тканей.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roofErr w:type="gramStart"/>
            <w:r>
              <w:t>- определять понятия: «цитология», «клетка», «оболочка», «цитоплазма», « ядро», «ядрышко», «вакуоли», « пластиды», « хлоропласты», «пигменты», «хлорофилл», «химический состав», «неорганические вещества», «органические вещества», «ядро», «ядрышко», «хромосомы», «ткань»;</w:t>
            </w:r>
            <w:proofErr w:type="gramEnd"/>
          </w:p>
          <w:p w:rsidR="00AB66BB" w:rsidRDefault="00AB66BB" w:rsidP="000D7844">
            <w:r>
              <w:t>- работать с лупой и микроскопом;</w:t>
            </w:r>
          </w:p>
          <w:p w:rsidR="00AB66BB" w:rsidRDefault="00AB66BB" w:rsidP="000D7844">
            <w:r>
              <w:t>- готовить микропрепараты и рассматривать их под микроскопом;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t>- распознавать различные виды тканей</w:t>
            </w:r>
            <w:r>
              <w:rPr>
                <w:b/>
                <w:i/>
              </w:rPr>
              <w:t>.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rPr>
                <w:i/>
              </w:rPr>
              <w:lastRenderedPageBreak/>
              <w:t xml:space="preserve">- </w:t>
            </w:r>
            <w:r>
              <w:t xml:space="preserve">историю открытия клетки, ученых, внесших большой вклад в изучение клетки; </w:t>
            </w:r>
          </w:p>
          <w:p w:rsidR="00AB66BB" w:rsidRDefault="00AB66BB" w:rsidP="000D7844">
            <w:pPr>
              <w:rPr>
                <w:rFonts w:eastAsia="MS Mincho"/>
              </w:rPr>
            </w:pPr>
            <w:r>
              <w:t xml:space="preserve">- </w:t>
            </w:r>
            <w:r>
              <w:rPr>
                <w:rFonts w:eastAsia="MS Mincho"/>
              </w:rPr>
              <w:t>клетка – единица строения и жизнедеятельности</w:t>
            </w:r>
            <w:r>
              <w:rPr>
                <w:rFonts w:eastAsia="MS Mincho"/>
                <w:i/>
                <w:iCs/>
              </w:rPr>
              <w:t xml:space="preserve">, </w:t>
            </w:r>
            <w:r>
              <w:rPr>
                <w:rFonts w:eastAsia="MS Mincho"/>
              </w:rPr>
              <w:t>запасные вещества клетки</w:t>
            </w:r>
            <w:r>
              <w:rPr>
                <w:rFonts w:eastAsia="MS Mincho"/>
                <w:i/>
                <w:iCs/>
              </w:rPr>
              <w:t xml:space="preserve">, </w:t>
            </w:r>
            <w:r>
              <w:rPr>
                <w:rFonts w:eastAsia="MS Mincho"/>
              </w:rPr>
              <w:t>функции основных частей клетки</w:t>
            </w:r>
            <w:r>
              <w:t>;</w:t>
            </w:r>
            <w:r>
              <w:rPr>
                <w:rFonts w:eastAsia="MS Mincho"/>
              </w:rPr>
              <w:t xml:space="preserve"> </w:t>
            </w:r>
          </w:p>
          <w:p w:rsidR="00AB66BB" w:rsidRDefault="00AB66BB" w:rsidP="000D7844">
            <w:pPr>
              <w:rPr>
                <w:rFonts w:eastAsia="MS Mincho"/>
                <w:i/>
                <w:iCs/>
              </w:rPr>
            </w:pPr>
            <w:r>
              <w:rPr>
                <w:rFonts w:eastAsia="MS Mincho"/>
              </w:rPr>
              <w:t>- макро- и микроэлементы</w:t>
            </w:r>
            <w:r>
              <w:rPr>
                <w:rFonts w:eastAsia="MS Mincho"/>
                <w:i/>
                <w:iCs/>
              </w:rPr>
              <w:t xml:space="preserve">, </w:t>
            </w:r>
          </w:p>
          <w:p w:rsidR="00AB66BB" w:rsidRDefault="00AB66BB" w:rsidP="000D7844">
            <w:pPr>
              <w:rPr>
                <w:rFonts w:eastAsia="MS Mincho"/>
              </w:rPr>
            </w:pPr>
            <w:r>
              <w:rPr>
                <w:rFonts w:eastAsia="MS Mincho"/>
                <w:i/>
                <w:iCs/>
              </w:rPr>
              <w:t xml:space="preserve">- </w:t>
            </w:r>
            <w:r>
              <w:rPr>
                <w:rFonts w:eastAsia="MS Mincho"/>
              </w:rPr>
              <w:t>космическую роль зеленых растений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proofErr w:type="gramStart"/>
            <w:r>
              <w:t xml:space="preserve">- определять понятия «мембрана», «хромопласты», «лейкопласты», «основная ткань», «образовательная ткань», «проводящая ткань», «механическая ткань», «покровная ткань»; </w:t>
            </w:r>
            <w:proofErr w:type="gramEnd"/>
          </w:p>
          <w:p w:rsidR="00AB66BB" w:rsidRDefault="00AB66BB" w:rsidP="000D7844">
            <w:pPr>
              <w:rPr>
                <w:rFonts w:eastAsia="MS Mincho"/>
                <w:i/>
                <w:iCs/>
              </w:rPr>
            </w:pPr>
            <w:r>
              <w:t xml:space="preserve">- </w:t>
            </w:r>
            <w:r>
              <w:rPr>
                <w:rFonts w:eastAsia="MS Mincho"/>
              </w:rPr>
              <w:t xml:space="preserve">объяснять отличия молодой клетки </w:t>
            </w:r>
            <w:proofErr w:type="gramStart"/>
            <w:r>
              <w:rPr>
                <w:rFonts w:eastAsia="MS Mincho"/>
              </w:rPr>
              <w:t>от</w:t>
            </w:r>
            <w:proofErr w:type="gramEnd"/>
            <w:r>
              <w:rPr>
                <w:rFonts w:eastAsia="MS Mincho"/>
              </w:rPr>
              <w:t xml:space="preserve"> старой</w:t>
            </w:r>
            <w:r>
              <w:rPr>
                <w:rFonts w:eastAsia="MS Mincho"/>
                <w:i/>
                <w:iCs/>
              </w:rPr>
              <w:t xml:space="preserve">, </w:t>
            </w:r>
          </w:p>
          <w:p w:rsidR="00AB66BB" w:rsidRDefault="00AB66BB" w:rsidP="000D7844">
            <w:r>
              <w:rPr>
                <w:rFonts w:eastAsia="MS Mincho"/>
                <w:i/>
                <w:iCs/>
              </w:rPr>
              <w:t xml:space="preserve">- </w:t>
            </w:r>
            <w:r>
              <w:rPr>
                <w:rFonts w:eastAsia="MS Mincho"/>
              </w:rPr>
              <w:t>доказывать, что клетка обладает всеми признаками живого</w:t>
            </w:r>
            <w:r>
              <w:t xml:space="preserve"> организма; </w:t>
            </w:r>
          </w:p>
          <w:p w:rsidR="00AB66BB" w:rsidRDefault="00AB66BB" w:rsidP="000D7844">
            <w:r>
              <w:t>- находить отличительные особенности строения различных типов растительных тканей;</w:t>
            </w:r>
          </w:p>
        </w:tc>
      </w:tr>
    </w:tbl>
    <w:p w:rsidR="00AB66BB" w:rsidRDefault="00AB66BB" w:rsidP="00AB66BB">
      <w:pPr>
        <w:jc w:val="both"/>
      </w:pPr>
    </w:p>
    <w:p w:rsidR="00BD7662" w:rsidRDefault="00BD7662" w:rsidP="00AB66BB">
      <w:pPr>
        <w:jc w:val="both"/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1568"/>
        <w:gridCol w:w="1288"/>
        <w:gridCol w:w="1566"/>
        <w:gridCol w:w="1984"/>
        <w:gridCol w:w="2268"/>
        <w:gridCol w:w="1843"/>
        <w:gridCol w:w="1417"/>
        <w:gridCol w:w="1560"/>
        <w:gridCol w:w="850"/>
        <w:gridCol w:w="861"/>
      </w:tblGrid>
      <w:tr w:rsidR="00AB66BB" w:rsidTr="000D7844">
        <w:trPr>
          <w:trHeight w:val="161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  <w:p w:rsidR="00AB66BB" w:rsidRDefault="00AB66BB" w:rsidP="000D7844">
            <w:pPr>
              <w:jc w:val="center"/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108" w:right="-108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Характеристи-ка</w:t>
            </w:r>
            <w:proofErr w:type="spellEnd"/>
            <w:proofErr w:type="gramEnd"/>
            <w:r>
              <w:rPr>
                <w:b/>
              </w:rPr>
              <w:t xml:space="preserve"> деятельности учащихся</w:t>
            </w:r>
          </w:p>
        </w:tc>
        <w:tc>
          <w:tcPr>
            <w:tcW w:w="17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108" w:right="-111"/>
              <w:jc w:val="center"/>
              <w:rPr>
                <w:b/>
              </w:rPr>
            </w:pPr>
            <w:r>
              <w:rPr>
                <w:b/>
              </w:rPr>
              <w:t>Оценивание  деятельности учащихся</w:t>
            </w:r>
          </w:p>
        </w:tc>
      </w:tr>
      <w:tr w:rsidR="00AB66BB" w:rsidTr="000D7844">
        <w:trPr>
          <w:trHeight w:val="179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личностные 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71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509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ученик научится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 xml:space="preserve">ученик получит </w:t>
            </w:r>
            <w:r>
              <w:rPr>
                <w:b/>
              </w:rPr>
              <w:lastRenderedPageBreak/>
              <w:t>возможность научиться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71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690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108" w:right="-108"/>
              <w:rPr>
                <w:b/>
              </w:rPr>
            </w:pPr>
            <w:proofErr w:type="spellStart"/>
            <w:r>
              <w:rPr>
                <w:b/>
              </w:rPr>
              <w:t>самооценивание</w:t>
            </w:r>
            <w:proofErr w:type="spellEnd"/>
            <w:r>
              <w:rPr>
                <w:b/>
              </w:rPr>
              <w:t xml:space="preserve"> учащегося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left="-108" w:right="-111"/>
              <w:rPr>
                <w:b/>
              </w:rPr>
            </w:pPr>
            <w:r>
              <w:rPr>
                <w:b/>
              </w:rPr>
              <w:t>оценивание учителя</w:t>
            </w:r>
          </w:p>
        </w:tc>
      </w:tr>
      <w:tr w:rsidR="00AB66BB" w:rsidTr="000D7844">
        <w:trPr>
          <w:trHeight w:val="1085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7</w:t>
            </w:r>
          </w:p>
          <w:p w:rsidR="000D7844" w:rsidRDefault="000D7844" w:rsidP="000D7844">
            <w:pPr>
              <w:snapToGrid w:val="0"/>
              <w:jc w:val="center"/>
            </w:pPr>
            <w:r>
              <w:t>13.10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Устройство увеличительных приборов 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применения знаний на практике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Увеличительные приборы (лупы, микроскопа). Правила работы с микроскопом. </w:t>
            </w:r>
          </w:p>
          <w:p w:rsidR="00AB66BB" w:rsidRDefault="00AB66BB" w:rsidP="000D7844">
            <w:r>
              <w:rPr>
                <w:iCs/>
              </w:rPr>
              <w:t>Л.р.№1 «Устройство лупы и светового микроскопа. Правила работы с ними»</w:t>
            </w:r>
            <w:r>
              <w:t xml:space="preserve">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right="-108"/>
            </w:pPr>
            <w:r>
              <w:t>- признавать право каждого на собственное мнение;</w:t>
            </w:r>
          </w:p>
          <w:p w:rsidR="00AB66BB" w:rsidRDefault="00AB66BB" w:rsidP="000D7844">
            <w:r>
              <w:t>- уметь слушать и слышать другое мнение.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right="-108"/>
              <w:rPr>
                <w:rStyle w:val="22"/>
                <w:rFonts w:eastAsia="Courier New"/>
              </w:rPr>
            </w:pPr>
            <w:r>
              <w:t xml:space="preserve"> </w:t>
            </w:r>
            <w:proofErr w:type="gramStart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Познавательные</w:t>
            </w:r>
            <w:proofErr w:type="gramEnd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 xml:space="preserve"> УУД:</w:t>
            </w:r>
            <w:r>
              <w:rPr>
                <w:rStyle w:val="a5"/>
                <w:rFonts w:eastAsia="Courier New"/>
                <w:sz w:val="22"/>
                <w:szCs w:val="22"/>
              </w:rPr>
              <w:t xml:space="preserve"> </w:t>
            </w:r>
            <w:r>
              <w:rPr>
                <w:rStyle w:val="22"/>
                <w:rFonts w:eastAsia="Courier New"/>
              </w:rPr>
              <w:t xml:space="preserve">овладение умением оценивать информацию, выделять в ней главное. Приобретение </w:t>
            </w:r>
            <w:proofErr w:type="spellStart"/>
            <w:proofErr w:type="gramStart"/>
            <w:r>
              <w:rPr>
                <w:rStyle w:val="22"/>
                <w:rFonts w:eastAsia="Courier New"/>
              </w:rPr>
              <w:t>элемен-тарных</w:t>
            </w:r>
            <w:proofErr w:type="spellEnd"/>
            <w:proofErr w:type="gramEnd"/>
            <w:r>
              <w:rPr>
                <w:rStyle w:val="22"/>
                <w:rFonts w:eastAsia="Courier New"/>
              </w:rPr>
              <w:t xml:space="preserve"> навыков работы с приборами.</w:t>
            </w:r>
          </w:p>
          <w:p w:rsidR="00AB66BB" w:rsidRDefault="00AB66BB" w:rsidP="000D7844">
            <w:pPr>
              <w:ind w:right="-108"/>
              <w:rPr>
                <w:rStyle w:val="22"/>
                <w:rFonts w:eastAsia="Courier New"/>
              </w:rPr>
            </w:pPr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Личностные УУД:</w:t>
            </w:r>
            <w:r>
              <w:rPr>
                <w:rStyle w:val="22"/>
                <w:rFonts w:eastAsia="Courier New"/>
                <w:i/>
                <w:u w:val="single"/>
              </w:rPr>
              <w:t xml:space="preserve"> </w:t>
            </w:r>
            <w:r>
              <w:rPr>
                <w:rStyle w:val="22"/>
                <w:rFonts w:eastAsia="Courier New"/>
              </w:rPr>
              <w:t xml:space="preserve">потребность в </w:t>
            </w:r>
            <w:proofErr w:type="spellStart"/>
            <w:proofErr w:type="gramStart"/>
            <w:r>
              <w:rPr>
                <w:rStyle w:val="22"/>
                <w:rFonts w:eastAsia="Courier New"/>
              </w:rPr>
              <w:t>справед-ливом</w:t>
            </w:r>
            <w:proofErr w:type="spellEnd"/>
            <w:proofErr w:type="gramEnd"/>
            <w:r>
              <w:rPr>
                <w:rStyle w:val="22"/>
                <w:rFonts w:eastAsia="Courier New"/>
              </w:rPr>
              <w:t xml:space="preserve"> оценивании своей работы и работы одноклассников. </w:t>
            </w:r>
          </w:p>
          <w:p w:rsidR="00AB66BB" w:rsidRDefault="00AB66BB" w:rsidP="000D7844">
            <w:pPr>
              <w:ind w:right="-108"/>
            </w:pPr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Регулятивные УУД</w:t>
            </w:r>
            <w:r>
              <w:rPr>
                <w:rStyle w:val="a5"/>
                <w:rFonts w:eastAsia="Courier New"/>
                <w:sz w:val="22"/>
                <w:szCs w:val="22"/>
              </w:rPr>
              <w:t>:</w:t>
            </w:r>
            <w:r>
              <w:rPr>
                <w:rStyle w:val="22"/>
                <w:rFonts w:eastAsia="Courier New"/>
              </w:rPr>
              <w:t xml:space="preserve"> умение организовать выполнение заданий учителя. Развитие </w:t>
            </w:r>
            <w:proofErr w:type="spellStart"/>
            <w:proofErr w:type="gramStart"/>
            <w:r>
              <w:rPr>
                <w:rStyle w:val="22"/>
                <w:rFonts w:eastAsia="Courier New"/>
              </w:rPr>
              <w:t>на-выков</w:t>
            </w:r>
            <w:proofErr w:type="spellEnd"/>
            <w:proofErr w:type="gramEnd"/>
            <w:r>
              <w:rPr>
                <w:rStyle w:val="22"/>
                <w:rFonts w:eastAsia="Courier New"/>
              </w:rPr>
              <w:t xml:space="preserve"> самооценки и самоанализа.</w:t>
            </w:r>
            <w:r>
              <w:t xml:space="preserve"> </w:t>
            </w:r>
          </w:p>
          <w:p w:rsidR="00AB66BB" w:rsidRDefault="00AB66BB" w:rsidP="000D7844">
            <w:pPr>
              <w:rPr>
                <w:rStyle w:val="22"/>
                <w:rFonts w:eastAsia="Courier New"/>
              </w:rPr>
            </w:pPr>
            <w:proofErr w:type="gramStart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Коммуникативные</w:t>
            </w:r>
            <w:proofErr w:type="gramEnd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 xml:space="preserve"> УУД:</w:t>
            </w:r>
            <w:r>
              <w:rPr>
                <w:rStyle w:val="a5"/>
                <w:rFonts w:eastAsia="Courier New"/>
                <w:sz w:val="22"/>
                <w:szCs w:val="22"/>
              </w:rPr>
              <w:t xml:space="preserve"> </w:t>
            </w:r>
            <w:r>
              <w:rPr>
                <w:rStyle w:val="22"/>
                <w:rFonts w:eastAsia="Courier New"/>
              </w:rPr>
              <w:t>умение работать в группах, обмениваться информацией с одноклассниками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r>
              <w:t>- устройство лупы и микроскопа.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t>- работать с лупой и микроскопом;</w:t>
            </w:r>
          </w:p>
          <w:p w:rsidR="00AB66BB" w:rsidRDefault="00AB66BB" w:rsidP="000D7844">
            <w:r>
              <w:t xml:space="preserve">- готовить </w:t>
            </w:r>
            <w:proofErr w:type="spellStart"/>
            <w:proofErr w:type="gramStart"/>
            <w:r>
              <w:t>микро-препараты</w:t>
            </w:r>
            <w:proofErr w:type="spellEnd"/>
            <w:proofErr w:type="gramEnd"/>
            <w:r>
              <w:t xml:space="preserve"> и рассматривать их под микроскопом;</w:t>
            </w:r>
          </w:p>
          <w:p w:rsidR="00AB66BB" w:rsidRDefault="00AB66BB" w:rsidP="000D7844">
            <w:pPr>
              <w:ind w:right="-108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могут узнать:</w:t>
            </w:r>
          </w:p>
          <w:p w:rsidR="00AB66BB" w:rsidRDefault="00AB66BB" w:rsidP="000D7844">
            <w:pPr>
              <w:snapToGrid w:val="0"/>
              <w:ind w:right="-108"/>
            </w:pPr>
            <w:r>
              <w:rPr>
                <w:i/>
              </w:rPr>
              <w:t xml:space="preserve">- </w:t>
            </w:r>
            <w:r>
              <w:t>историю открытия клетки, ученых, внесших большой вклад в изучение клетки;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Определяют понятия «клетка», «лупа», «микроскоп», «тубус», «окуляр», «объектив», «штатив». Работают с лупой и микроскопом, изучают устройство микроскопа. Отрабатывают правила работы с микроскопом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t>Р.т. зад. 21-23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818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8</w:t>
            </w:r>
          </w:p>
          <w:p w:rsidR="000D7844" w:rsidRDefault="000D7844" w:rsidP="000D7844">
            <w:pPr>
              <w:snapToGrid w:val="0"/>
              <w:jc w:val="center"/>
            </w:pPr>
            <w:r>
              <w:t>20.10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Строение клетки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закрепления и совершенствования знаний</w:t>
            </w:r>
          </w:p>
          <w:p w:rsidR="00AB66BB" w:rsidRDefault="00AB66BB" w:rsidP="000D7844">
            <w:pPr>
              <w:snapToGrid w:val="0"/>
              <w:jc w:val="both"/>
            </w:pPr>
            <w:r>
              <w:t>(познавательный проект)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Строение клетки: клеточная мембрана, клеточная стенка, цитоплазма, ядро, вакуоли</w:t>
            </w:r>
          </w:p>
          <w:p w:rsidR="00AB66BB" w:rsidRDefault="00AB66BB" w:rsidP="000D7844">
            <w:pPr>
              <w:widowControl w:val="0"/>
            </w:pPr>
            <w:r>
              <w:t>Л.р.№2 «Изучение клеток растения с помощью лупы</w:t>
            </w:r>
            <w:proofErr w:type="gramStart"/>
            <w:r>
              <w:t>.»</w:t>
            </w:r>
            <w:proofErr w:type="gram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Представление о единстве живой природы на основании знаний о клеточном строении всех живых организмов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rStyle w:val="22"/>
                <w:rFonts w:eastAsia="Courier New"/>
              </w:rPr>
            </w:pPr>
            <w:proofErr w:type="gramStart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Познавательные</w:t>
            </w:r>
            <w:proofErr w:type="gramEnd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 xml:space="preserve"> УУД:</w:t>
            </w:r>
            <w:r>
              <w:rPr>
                <w:rStyle w:val="a5"/>
                <w:rFonts w:eastAsia="Courier New"/>
                <w:sz w:val="22"/>
                <w:szCs w:val="22"/>
              </w:rPr>
              <w:t xml:space="preserve"> </w:t>
            </w:r>
            <w:r>
              <w:rPr>
                <w:rStyle w:val="22"/>
                <w:rFonts w:eastAsia="Courier New"/>
              </w:rPr>
              <w:t xml:space="preserve">овладение </w:t>
            </w:r>
            <w:proofErr w:type="spellStart"/>
            <w:r>
              <w:rPr>
                <w:rStyle w:val="22"/>
                <w:rFonts w:eastAsia="Courier New"/>
              </w:rPr>
              <w:t>уме-нием</w:t>
            </w:r>
            <w:proofErr w:type="spellEnd"/>
            <w:r>
              <w:rPr>
                <w:rStyle w:val="22"/>
                <w:rFonts w:eastAsia="Courier New"/>
              </w:rPr>
              <w:t xml:space="preserve"> оценивать </w:t>
            </w:r>
            <w:proofErr w:type="spellStart"/>
            <w:r>
              <w:rPr>
                <w:rStyle w:val="22"/>
                <w:rFonts w:eastAsia="Courier New"/>
              </w:rPr>
              <w:t>информа-цию</w:t>
            </w:r>
            <w:proofErr w:type="spellEnd"/>
            <w:r>
              <w:rPr>
                <w:rStyle w:val="22"/>
                <w:rFonts w:eastAsia="Courier New"/>
              </w:rPr>
              <w:t>, выделять в ней главное. Приобретение элементарных навыков работы с приборами.</w:t>
            </w:r>
          </w:p>
          <w:p w:rsidR="00AB66BB" w:rsidRDefault="00AB66BB" w:rsidP="000D7844">
            <w:pPr>
              <w:rPr>
                <w:rStyle w:val="22"/>
                <w:rFonts w:eastAsia="Courier New"/>
              </w:rPr>
            </w:pPr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Личностные УУД:</w:t>
            </w:r>
            <w:r>
              <w:rPr>
                <w:rStyle w:val="22"/>
                <w:rFonts w:eastAsia="Courier New"/>
                <w:i/>
                <w:u w:val="single"/>
              </w:rPr>
              <w:t xml:space="preserve"> </w:t>
            </w:r>
            <w:r>
              <w:rPr>
                <w:rStyle w:val="22"/>
                <w:rFonts w:eastAsia="Courier New"/>
              </w:rPr>
              <w:t xml:space="preserve">потребность в </w:t>
            </w:r>
            <w:proofErr w:type="spellStart"/>
            <w:proofErr w:type="gramStart"/>
            <w:r>
              <w:rPr>
                <w:rStyle w:val="22"/>
                <w:rFonts w:eastAsia="Courier New"/>
              </w:rPr>
              <w:t>справед-ливом</w:t>
            </w:r>
            <w:proofErr w:type="spellEnd"/>
            <w:proofErr w:type="gramEnd"/>
            <w:r>
              <w:rPr>
                <w:rStyle w:val="22"/>
                <w:rFonts w:eastAsia="Courier New"/>
              </w:rPr>
              <w:t xml:space="preserve"> оценивании своей работы и работы одноклассников. </w:t>
            </w:r>
          </w:p>
          <w:p w:rsidR="00AB66BB" w:rsidRDefault="00AB66BB" w:rsidP="000D7844"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Регулятивные УУД</w:t>
            </w:r>
            <w:r>
              <w:rPr>
                <w:rStyle w:val="a5"/>
                <w:rFonts w:eastAsia="Courier New"/>
                <w:sz w:val="22"/>
                <w:szCs w:val="22"/>
              </w:rPr>
              <w:t>:</w:t>
            </w:r>
            <w:r>
              <w:rPr>
                <w:rStyle w:val="22"/>
                <w:rFonts w:eastAsia="Courier New"/>
              </w:rPr>
              <w:t xml:space="preserve"> умение организовать выполнение заданий учителя. Развитие </w:t>
            </w:r>
            <w:proofErr w:type="spellStart"/>
            <w:proofErr w:type="gramStart"/>
            <w:r>
              <w:rPr>
                <w:rStyle w:val="22"/>
                <w:rFonts w:eastAsia="Courier New"/>
              </w:rPr>
              <w:t>на-выков</w:t>
            </w:r>
            <w:proofErr w:type="spellEnd"/>
            <w:proofErr w:type="gramEnd"/>
            <w:r>
              <w:rPr>
                <w:rStyle w:val="22"/>
                <w:rFonts w:eastAsia="Courier New"/>
              </w:rPr>
              <w:t xml:space="preserve"> самооценки и самоанализа.</w:t>
            </w:r>
            <w:r>
              <w:t xml:space="preserve"> </w:t>
            </w:r>
          </w:p>
          <w:p w:rsidR="00AB66BB" w:rsidRDefault="00AB66BB" w:rsidP="000D7844">
            <w:pPr>
              <w:rPr>
                <w:rStyle w:val="22"/>
                <w:rFonts w:eastAsia="Courier New"/>
              </w:rPr>
            </w:pPr>
            <w:proofErr w:type="gramStart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Коммуникативные</w:t>
            </w:r>
            <w:proofErr w:type="gramEnd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 xml:space="preserve"> УУД:</w:t>
            </w:r>
            <w:r>
              <w:rPr>
                <w:rStyle w:val="a5"/>
                <w:rFonts w:eastAsia="Courier New"/>
                <w:sz w:val="22"/>
                <w:szCs w:val="22"/>
              </w:rPr>
              <w:t xml:space="preserve"> </w:t>
            </w:r>
            <w:r>
              <w:rPr>
                <w:rStyle w:val="22"/>
                <w:rFonts w:eastAsia="Courier New"/>
              </w:rPr>
              <w:t>умение работать в группах, обмениваться информацией с одноклассниками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r>
              <w:t>- строение клетки;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t xml:space="preserve">- определять </w:t>
            </w:r>
            <w:proofErr w:type="spellStart"/>
            <w:proofErr w:type="gramStart"/>
            <w:r>
              <w:t>по-нятия</w:t>
            </w:r>
            <w:proofErr w:type="spellEnd"/>
            <w:proofErr w:type="gramEnd"/>
            <w:r>
              <w:t xml:space="preserve">: «клетка», «оболочка», « </w:t>
            </w:r>
            <w:proofErr w:type="spellStart"/>
            <w:r>
              <w:t>ци-топлазма</w:t>
            </w:r>
            <w:proofErr w:type="spellEnd"/>
            <w:r>
              <w:t xml:space="preserve">», « ядро», </w:t>
            </w:r>
          </w:p>
          <w:p w:rsidR="00AB66BB" w:rsidRDefault="00AB66BB" w:rsidP="000D7844">
            <w:r>
              <w:t>- работать с лупой и микроскопом;</w:t>
            </w:r>
          </w:p>
          <w:p w:rsidR="00AB66BB" w:rsidRDefault="00AB66BB" w:rsidP="000D7844">
            <w:r>
              <w:t>- готовить микропрепараты и рассматривать их под микроскопом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могут </w:t>
            </w:r>
            <w:proofErr w:type="spellStart"/>
            <w:proofErr w:type="gramStart"/>
            <w:r>
              <w:rPr>
                <w:b/>
                <w:i/>
              </w:rPr>
              <w:t>уз-нать</w:t>
            </w:r>
            <w:proofErr w:type="spellEnd"/>
            <w:proofErr w:type="gramEnd"/>
            <w:r>
              <w:rPr>
                <w:b/>
                <w:i/>
              </w:rPr>
              <w:t>:</w:t>
            </w:r>
          </w:p>
          <w:p w:rsidR="00AB66BB" w:rsidRDefault="00AB66BB" w:rsidP="000D7844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клетка – </w:t>
            </w:r>
            <w:proofErr w:type="spellStart"/>
            <w:proofErr w:type="gramStart"/>
            <w:r>
              <w:rPr>
                <w:rFonts w:eastAsia="MS Mincho"/>
              </w:rPr>
              <w:t>еди-ница</w:t>
            </w:r>
            <w:proofErr w:type="spellEnd"/>
            <w:proofErr w:type="gramEnd"/>
            <w:r>
              <w:rPr>
                <w:rFonts w:eastAsia="MS Mincho"/>
              </w:rPr>
              <w:t xml:space="preserve"> строения и </w:t>
            </w:r>
            <w:proofErr w:type="spellStart"/>
            <w:r>
              <w:rPr>
                <w:rFonts w:eastAsia="MS Mincho"/>
              </w:rPr>
              <w:t>жизнедея-тельности</w:t>
            </w:r>
            <w:proofErr w:type="spellEnd"/>
            <w:r>
              <w:rPr>
                <w:rFonts w:eastAsia="MS Mincho"/>
                <w:i/>
                <w:iCs/>
              </w:rPr>
              <w:t xml:space="preserve">, </w:t>
            </w:r>
            <w:proofErr w:type="spellStart"/>
            <w:r>
              <w:rPr>
                <w:rFonts w:eastAsia="MS Mincho"/>
              </w:rPr>
              <w:t>за-пасные</w:t>
            </w:r>
            <w:proofErr w:type="spellEnd"/>
            <w:r>
              <w:rPr>
                <w:rFonts w:eastAsia="MS Mincho"/>
              </w:rPr>
              <w:t xml:space="preserve"> </w:t>
            </w:r>
            <w:proofErr w:type="spellStart"/>
            <w:r>
              <w:rPr>
                <w:rFonts w:eastAsia="MS Mincho"/>
              </w:rPr>
              <w:t>вещес-тва</w:t>
            </w:r>
            <w:proofErr w:type="spellEnd"/>
            <w:r>
              <w:rPr>
                <w:rFonts w:eastAsia="MS Mincho"/>
              </w:rPr>
              <w:t xml:space="preserve"> клетки</w:t>
            </w:r>
            <w:r>
              <w:rPr>
                <w:rFonts w:eastAsia="MS Mincho"/>
                <w:i/>
                <w:iCs/>
              </w:rPr>
              <w:t xml:space="preserve">, </w:t>
            </w:r>
            <w:r>
              <w:rPr>
                <w:rFonts w:eastAsia="MS Mincho"/>
              </w:rPr>
              <w:t xml:space="preserve">функции </w:t>
            </w:r>
            <w:proofErr w:type="spellStart"/>
            <w:r>
              <w:rPr>
                <w:rFonts w:eastAsia="MS Mincho"/>
              </w:rPr>
              <w:t>ос-новных</w:t>
            </w:r>
            <w:proofErr w:type="spellEnd"/>
            <w:r>
              <w:rPr>
                <w:rFonts w:eastAsia="MS Mincho"/>
              </w:rPr>
              <w:t xml:space="preserve"> </w:t>
            </w:r>
            <w:proofErr w:type="spellStart"/>
            <w:r>
              <w:rPr>
                <w:rFonts w:eastAsia="MS Mincho"/>
              </w:rPr>
              <w:t>час-тей</w:t>
            </w:r>
            <w:proofErr w:type="spellEnd"/>
            <w:r>
              <w:rPr>
                <w:rFonts w:eastAsia="MS Mincho"/>
              </w:rPr>
              <w:t xml:space="preserve"> клетки</w:t>
            </w:r>
            <w:r>
              <w:t>;</w:t>
            </w:r>
            <w:r>
              <w:rPr>
                <w:rFonts w:eastAsia="MS Mincho"/>
              </w:rPr>
              <w:t xml:space="preserve"> 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смогут </w:t>
            </w:r>
            <w:proofErr w:type="spellStart"/>
            <w:proofErr w:type="gramStart"/>
            <w:r>
              <w:rPr>
                <w:b/>
                <w:i/>
              </w:rPr>
              <w:t>нау-читься</w:t>
            </w:r>
            <w:proofErr w:type="spellEnd"/>
            <w:proofErr w:type="gramEnd"/>
            <w:r>
              <w:rPr>
                <w:b/>
                <w:i/>
              </w:rPr>
              <w:t>:</w:t>
            </w:r>
          </w:p>
          <w:p w:rsidR="00AB66BB" w:rsidRDefault="00AB66BB" w:rsidP="000D7844">
            <w:r>
              <w:t>- определять понятия «</w:t>
            </w:r>
            <w:proofErr w:type="spellStart"/>
            <w:r>
              <w:t>мем-брана</w:t>
            </w:r>
            <w:proofErr w:type="spellEnd"/>
            <w:r>
              <w:t>», «</w:t>
            </w:r>
            <w:proofErr w:type="spellStart"/>
            <w:r>
              <w:t>хро-мопласты</w:t>
            </w:r>
            <w:proofErr w:type="spellEnd"/>
            <w:r>
              <w:t xml:space="preserve">», «лейкопласты»; </w:t>
            </w:r>
            <w:r>
              <w:rPr>
                <w:rFonts w:eastAsia="MS Mincho"/>
              </w:rPr>
              <w:t xml:space="preserve">объяснять отличия </w:t>
            </w:r>
            <w:proofErr w:type="spellStart"/>
            <w:r>
              <w:rPr>
                <w:rFonts w:eastAsia="MS Mincho"/>
              </w:rPr>
              <w:t>мо-лодой</w:t>
            </w:r>
            <w:proofErr w:type="spellEnd"/>
            <w:r>
              <w:rPr>
                <w:rFonts w:eastAsia="MS Mincho"/>
              </w:rPr>
              <w:t xml:space="preserve"> клетки </w:t>
            </w:r>
            <w:proofErr w:type="gramStart"/>
            <w:r>
              <w:rPr>
                <w:rFonts w:eastAsia="MS Mincho"/>
              </w:rPr>
              <w:t>от</w:t>
            </w:r>
            <w:proofErr w:type="gramEnd"/>
            <w:r>
              <w:rPr>
                <w:rFonts w:eastAsia="MS Mincho"/>
              </w:rPr>
              <w:t xml:space="preserve"> старой</w:t>
            </w:r>
            <w:r>
              <w:t xml:space="preserve">;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Выделяют существенные признаки строения клетки. Различают на таблицах и микропрепаратах части и органоиды клетки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t>Р.т. зад. 21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303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t>9</w:t>
            </w:r>
          </w:p>
          <w:p w:rsidR="000D7844" w:rsidRDefault="000D7844" w:rsidP="000D7844">
            <w:pPr>
              <w:snapToGrid w:val="0"/>
              <w:jc w:val="center"/>
            </w:pPr>
            <w:r>
              <w:t>27.10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Приготовление микропрепарата кожицы чешуи </w:t>
            </w:r>
            <w:r>
              <w:lastRenderedPageBreak/>
              <w:t>лука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lastRenderedPageBreak/>
              <w:t xml:space="preserve">Урок применения знаний на </w:t>
            </w:r>
            <w:r>
              <w:lastRenderedPageBreak/>
              <w:t>практике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Л.р.№3 «Приготовление препарата </w:t>
            </w:r>
            <w:r>
              <w:lastRenderedPageBreak/>
              <w:t>кожицы чешуи лука, рассматривание его под микроскопом»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Представление о единстве живой природы на </w:t>
            </w:r>
            <w:r>
              <w:lastRenderedPageBreak/>
              <w:t>основании знаний о клеточном строении всех живых организмов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rStyle w:val="22"/>
                <w:rFonts w:eastAsia="Courier New"/>
              </w:rPr>
            </w:pPr>
            <w:proofErr w:type="gramStart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lastRenderedPageBreak/>
              <w:t>Познавательные</w:t>
            </w:r>
            <w:proofErr w:type="gramEnd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 xml:space="preserve"> УУД:</w:t>
            </w:r>
            <w:r>
              <w:rPr>
                <w:rStyle w:val="a5"/>
                <w:rFonts w:eastAsia="Courier New"/>
                <w:sz w:val="22"/>
                <w:szCs w:val="22"/>
              </w:rPr>
              <w:t xml:space="preserve"> </w:t>
            </w:r>
            <w:r>
              <w:rPr>
                <w:rStyle w:val="22"/>
                <w:rFonts w:eastAsia="Courier New"/>
              </w:rPr>
              <w:t xml:space="preserve">овладение умением оценивать информацию, </w:t>
            </w:r>
            <w:r>
              <w:rPr>
                <w:rStyle w:val="22"/>
                <w:rFonts w:eastAsia="Courier New"/>
              </w:rPr>
              <w:lastRenderedPageBreak/>
              <w:t>выделять в ней главное. Приобретение элементарных навыков работы с приборами.</w:t>
            </w:r>
          </w:p>
          <w:p w:rsidR="00AB66BB" w:rsidRDefault="00AB66BB" w:rsidP="000D7844">
            <w:pPr>
              <w:rPr>
                <w:rStyle w:val="22"/>
                <w:rFonts w:eastAsia="Courier New"/>
              </w:rPr>
            </w:pPr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Личностные УУД:</w:t>
            </w:r>
            <w:r>
              <w:rPr>
                <w:rStyle w:val="22"/>
                <w:rFonts w:eastAsia="Courier New"/>
                <w:i/>
                <w:u w:val="single"/>
              </w:rPr>
              <w:t xml:space="preserve"> </w:t>
            </w:r>
            <w:r>
              <w:rPr>
                <w:rStyle w:val="22"/>
                <w:rFonts w:eastAsia="Courier New"/>
              </w:rPr>
              <w:t xml:space="preserve">потребность в </w:t>
            </w:r>
            <w:proofErr w:type="spellStart"/>
            <w:proofErr w:type="gramStart"/>
            <w:r>
              <w:rPr>
                <w:rStyle w:val="22"/>
                <w:rFonts w:eastAsia="Courier New"/>
              </w:rPr>
              <w:t>справед-ливом</w:t>
            </w:r>
            <w:proofErr w:type="spellEnd"/>
            <w:proofErr w:type="gramEnd"/>
            <w:r>
              <w:rPr>
                <w:rStyle w:val="22"/>
                <w:rFonts w:eastAsia="Courier New"/>
              </w:rPr>
              <w:t xml:space="preserve"> оценивании </w:t>
            </w:r>
            <w:proofErr w:type="spellStart"/>
            <w:r>
              <w:rPr>
                <w:rStyle w:val="22"/>
                <w:rFonts w:eastAsia="Courier New"/>
              </w:rPr>
              <w:t>сво-ей</w:t>
            </w:r>
            <w:proofErr w:type="spellEnd"/>
            <w:r>
              <w:rPr>
                <w:rStyle w:val="22"/>
                <w:rFonts w:eastAsia="Courier New"/>
              </w:rPr>
              <w:t xml:space="preserve"> работы и работы одноклассников. </w:t>
            </w:r>
          </w:p>
          <w:p w:rsidR="00AB66BB" w:rsidRDefault="00AB66BB" w:rsidP="000D7844"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Регулятивные УУД</w:t>
            </w:r>
            <w:r>
              <w:rPr>
                <w:rStyle w:val="a5"/>
                <w:rFonts w:eastAsia="Courier New"/>
                <w:sz w:val="22"/>
                <w:szCs w:val="22"/>
              </w:rPr>
              <w:t>:</w:t>
            </w:r>
            <w:r>
              <w:rPr>
                <w:rStyle w:val="22"/>
                <w:rFonts w:eastAsia="Courier New"/>
              </w:rPr>
              <w:t xml:space="preserve"> умение организовать выполнение заданий учителя. Развитие </w:t>
            </w:r>
            <w:proofErr w:type="spellStart"/>
            <w:proofErr w:type="gramStart"/>
            <w:r>
              <w:rPr>
                <w:rStyle w:val="22"/>
                <w:rFonts w:eastAsia="Courier New"/>
              </w:rPr>
              <w:t>на-выков</w:t>
            </w:r>
            <w:proofErr w:type="spellEnd"/>
            <w:proofErr w:type="gramEnd"/>
            <w:r>
              <w:rPr>
                <w:rStyle w:val="22"/>
                <w:rFonts w:eastAsia="Courier New"/>
              </w:rPr>
              <w:t xml:space="preserve"> самооценки и самоанализа.</w:t>
            </w:r>
            <w:r>
              <w:t xml:space="preserve"> </w:t>
            </w:r>
          </w:p>
          <w:p w:rsidR="00AB66BB" w:rsidRDefault="00AB66BB" w:rsidP="000D7844">
            <w:pPr>
              <w:rPr>
                <w:rStyle w:val="22"/>
                <w:rFonts w:eastAsia="Courier New"/>
              </w:rPr>
            </w:pPr>
            <w:proofErr w:type="gramStart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Коммуникативные</w:t>
            </w:r>
            <w:proofErr w:type="gramEnd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 xml:space="preserve"> УУД:</w:t>
            </w:r>
            <w:r>
              <w:rPr>
                <w:rStyle w:val="a5"/>
                <w:rFonts w:eastAsia="Courier New"/>
                <w:sz w:val="22"/>
                <w:szCs w:val="22"/>
              </w:rPr>
              <w:t xml:space="preserve"> </w:t>
            </w:r>
            <w:r>
              <w:rPr>
                <w:rStyle w:val="22"/>
                <w:rFonts w:eastAsia="Courier New"/>
              </w:rPr>
              <w:t>умение работать в группах, обмениваться информацией с одноклассниками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r>
              <w:lastRenderedPageBreak/>
              <w:t>- строение клетки;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t>- определять понятия: «клетка», «оболочка», « цитоплазма», « ядро»,</w:t>
            </w:r>
          </w:p>
          <w:p w:rsidR="00AB66BB" w:rsidRDefault="00AB66BB" w:rsidP="000D7844">
            <w:r>
              <w:t>- работать с лупой и микроскопом;</w:t>
            </w:r>
          </w:p>
          <w:p w:rsidR="00AB66BB" w:rsidRDefault="00AB66BB" w:rsidP="000D7844">
            <w:r>
              <w:t>- готовить микропрепараты и рассматривать их под микроскопом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Учащиеся могут </w:t>
            </w:r>
            <w:proofErr w:type="spellStart"/>
            <w:proofErr w:type="gramStart"/>
            <w:r>
              <w:rPr>
                <w:b/>
                <w:i/>
              </w:rPr>
              <w:t>уз-</w:t>
            </w:r>
            <w:r>
              <w:rPr>
                <w:b/>
                <w:i/>
              </w:rPr>
              <w:lastRenderedPageBreak/>
              <w:t>нать</w:t>
            </w:r>
            <w:proofErr w:type="spellEnd"/>
            <w:proofErr w:type="gramEnd"/>
            <w:r>
              <w:rPr>
                <w:b/>
                <w:i/>
              </w:rPr>
              <w:t>:</w:t>
            </w:r>
          </w:p>
          <w:p w:rsidR="00AB66BB" w:rsidRDefault="00AB66BB" w:rsidP="000D7844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клетка – </w:t>
            </w:r>
            <w:proofErr w:type="spellStart"/>
            <w:proofErr w:type="gramStart"/>
            <w:r>
              <w:rPr>
                <w:rFonts w:eastAsia="MS Mincho"/>
              </w:rPr>
              <w:t>еди-ница</w:t>
            </w:r>
            <w:proofErr w:type="spellEnd"/>
            <w:proofErr w:type="gramEnd"/>
            <w:r>
              <w:rPr>
                <w:rFonts w:eastAsia="MS Mincho"/>
              </w:rPr>
              <w:t xml:space="preserve"> строения и </w:t>
            </w:r>
            <w:proofErr w:type="spellStart"/>
            <w:r>
              <w:rPr>
                <w:rFonts w:eastAsia="MS Mincho"/>
              </w:rPr>
              <w:t>жизнедея-тельности</w:t>
            </w:r>
            <w:proofErr w:type="spellEnd"/>
            <w:r>
              <w:rPr>
                <w:rFonts w:eastAsia="MS Mincho"/>
                <w:i/>
                <w:iCs/>
              </w:rPr>
              <w:t xml:space="preserve">, </w:t>
            </w:r>
            <w:proofErr w:type="spellStart"/>
            <w:r>
              <w:rPr>
                <w:rFonts w:eastAsia="MS Mincho"/>
              </w:rPr>
              <w:t>за-пасные</w:t>
            </w:r>
            <w:proofErr w:type="spellEnd"/>
            <w:r>
              <w:rPr>
                <w:rFonts w:eastAsia="MS Mincho"/>
              </w:rPr>
              <w:t xml:space="preserve"> </w:t>
            </w:r>
            <w:proofErr w:type="spellStart"/>
            <w:r>
              <w:rPr>
                <w:rFonts w:eastAsia="MS Mincho"/>
              </w:rPr>
              <w:t>вещес-тва</w:t>
            </w:r>
            <w:proofErr w:type="spellEnd"/>
            <w:r>
              <w:rPr>
                <w:rFonts w:eastAsia="MS Mincho"/>
              </w:rPr>
              <w:t xml:space="preserve"> клетки</w:t>
            </w:r>
            <w:r>
              <w:rPr>
                <w:rFonts w:eastAsia="MS Mincho"/>
                <w:i/>
                <w:iCs/>
              </w:rPr>
              <w:t xml:space="preserve">, </w:t>
            </w:r>
            <w:r>
              <w:rPr>
                <w:rFonts w:eastAsia="MS Mincho"/>
              </w:rPr>
              <w:t xml:space="preserve">функции </w:t>
            </w:r>
            <w:proofErr w:type="spellStart"/>
            <w:r>
              <w:rPr>
                <w:rFonts w:eastAsia="MS Mincho"/>
              </w:rPr>
              <w:t>ос-новных</w:t>
            </w:r>
            <w:proofErr w:type="spellEnd"/>
            <w:r>
              <w:rPr>
                <w:rFonts w:eastAsia="MS Mincho"/>
              </w:rPr>
              <w:t xml:space="preserve"> </w:t>
            </w:r>
            <w:proofErr w:type="spellStart"/>
            <w:r>
              <w:rPr>
                <w:rFonts w:eastAsia="MS Mincho"/>
              </w:rPr>
              <w:t>час-тей</w:t>
            </w:r>
            <w:proofErr w:type="spellEnd"/>
            <w:r>
              <w:rPr>
                <w:rFonts w:eastAsia="MS Mincho"/>
              </w:rPr>
              <w:t xml:space="preserve"> клетки</w:t>
            </w:r>
            <w:r>
              <w:t>;</w:t>
            </w:r>
            <w:r>
              <w:rPr>
                <w:rFonts w:eastAsia="MS Mincho"/>
              </w:rPr>
              <w:t xml:space="preserve"> 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r>
              <w:t>- определять понятия «</w:t>
            </w:r>
            <w:proofErr w:type="spellStart"/>
            <w:r>
              <w:t>мем-брана</w:t>
            </w:r>
            <w:proofErr w:type="spellEnd"/>
            <w:r>
              <w:t>», «</w:t>
            </w:r>
            <w:proofErr w:type="spellStart"/>
            <w:r>
              <w:t>хро-мопласты</w:t>
            </w:r>
            <w:proofErr w:type="spellEnd"/>
            <w:r>
              <w:t xml:space="preserve">», «лейкопласты»; </w:t>
            </w:r>
            <w:r>
              <w:rPr>
                <w:rFonts w:eastAsia="MS Mincho"/>
              </w:rPr>
              <w:t xml:space="preserve">объяснять отличия </w:t>
            </w:r>
            <w:proofErr w:type="spellStart"/>
            <w:r>
              <w:rPr>
                <w:rFonts w:eastAsia="MS Mincho"/>
              </w:rPr>
              <w:t>моло-дой</w:t>
            </w:r>
            <w:proofErr w:type="spellEnd"/>
            <w:r>
              <w:rPr>
                <w:rFonts w:eastAsia="MS Mincho"/>
              </w:rPr>
              <w:t xml:space="preserve"> клетки </w:t>
            </w:r>
            <w:proofErr w:type="gramStart"/>
            <w:r>
              <w:rPr>
                <w:rFonts w:eastAsia="MS Mincho"/>
              </w:rPr>
              <w:t>от</w:t>
            </w:r>
            <w:proofErr w:type="gramEnd"/>
            <w:r>
              <w:rPr>
                <w:rFonts w:eastAsia="MS Mincho"/>
              </w:rPr>
              <w:t xml:space="preserve"> старой</w:t>
            </w:r>
            <w:r>
              <w:t xml:space="preserve">;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Учатся готовить микропрепараты. Наблюдают </w:t>
            </w:r>
            <w:r>
              <w:lastRenderedPageBreak/>
              <w:t>части и органоиды клетки под микроскопом, описывают и схематически изображают их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Р.т. зад. 24-25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546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10</w:t>
            </w:r>
          </w:p>
          <w:p w:rsidR="000D7844" w:rsidRDefault="000D7844" w:rsidP="000D7844">
            <w:pPr>
              <w:snapToGrid w:val="0"/>
              <w:jc w:val="center"/>
            </w:pPr>
            <w:r>
              <w:t>10.11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Пластиды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применения знаний на практике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Строение клетки. Пластиды. Хлоропласты</w:t>
            </w:r>
          </w:p>
          <w:p w:rsidR="00AB66BB" w:rsidRDefault="00AB66BB" w:rsidP="000D7844">
            <w:r>
              <w:lastRenderedPageBreak/>
              <w:t>Л.р.№4 «Приготовление препаратов и рассматривание под микроскопом пластид в клетках листа элодеи, плодов томатов, рябины, шиповника»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Представление о единстве живой природы на основании знаний о клеточном строении </w:t>
            </w:r>
            <w:r>
              <w:lastRenderedPageBreak/>
              <w:t>всех живых организмов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rStyle w:val="22"/>
                <w:rFonts w:eastAsia="Courier New"/>
              </w:rPr>
            </w:pPr>
            <w:r>
              <w:lastRenderedPageBreak/>
              <w:t xml:space="preserve"> </w:t>
            </w:r>
            <w:proofErr w:type="gramStart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Познавательные</w:t>
            </w:r>
            <w:proofErr w:type="gramEnd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 xml:space="preserve"> УУД:</w:t>
            </w:r>
            <w:r>
              <w:rPr>
                <w:rStyle w:val="a5"/>
                <w:rFonts w:eastAsia="Courier New"/>
                <w:sz w:val="22"/>
                <w:szCs w:val="22"/>
              </w:rPr>
              <w:t xml:space="preserve"> </w:t>
            </w:r>
            <w:r>
              <w:rPr>
                <w:rStyle w:val="22"/>
                <w:rFonts w:eastAsia="Courier New"/>
              </w:rPr>
              <w:t xml:space="preserve">овладение </w:t>
            </w:r>
            <w:proofErr w:type="spellStart"/>
            <w:r>
              <w:rPr>
                <w:rStyle w:val="22"/>
                <w:rFonts w:eastAsia="Courier New"/>
              </w:rPr>
              <w:t>уме-нием</w:t>
            </w:r>
            <w:proofErr w:type="spellEnd"/>
            <w:r>
              <w:rPr>
                <w:rStyle w:val="22"/>
                <w:rFonts w:eastAsia="Courier New"/>
              </w:rPr>
              <w:t xml:space="preserve"> оценивать </w:t>
            </w:r>
            <w:proofErr w:type="spellStart"/>
            <w:r>
              <w:rPr>
                <w:rStyle w:val="22"/>
                <w:rFonts w:eastAsia="Courier New"/>
              </w:rPr>
              <w:t>информа-цию</w:t>
            </w:r>
            <w:proofErr w:type="spellEnd"/>
            <w:r>
              <w:rPr>
                <w:rStyle w:val="22"/>
                <w:rFonts w:eastAsia="Courier New"/>
              </w:rPr>
              <w:t xml:space="preserve">, выделять в ней главное. Приобретение элементарных навыков </w:t>
            </w:r>
            <w:r>
              <w:rPr>
                <w:rStyle w:val="22"/>
                <w:rFonts w:eastAsia="Courier New"/>
              </w:rPr>
              <w:lastRenderedPageBreak/>
              <w:t>работы с приборами.</w:t>
            </w:r>
          </w:p>
          <w:p w:rsidR="00AB66BB" w:rsidRDefault="00AB66BB" w:rsidP="000D7844">
            <w:pPr>
              <w:rPr>
                <w:rStyle w:val="22"/>
                <w:rFonts w:eastAsia="Courier New"/>
              </w:rPr>
            </w:pPr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Личностные УУД:</w:t>
            </w:r>
            <w:r>
              <w:rPr>
                <w:rStyle w:val="22"/>
                <w:rFonts w:eastAsia="Courier New"/>
                <w:i/>
                <w:u w:val="single"/>
              </w:rPr>
              <w:t xml:space="preserve"> </w:t>
            </w:r>
            <w:r>
              <w:rPr>
                <w:rStyle w:val="22"/>
                <w:rFonts w:eastAsia="Courier New"/>
              </w:rPr>
              <w:t xml:space="preserve">потребность в </w:t>
            </w:r>
            <w:proofErr w:type="spellStart"/>
            <w:proofErr w:type="gramStart"/>
            <w:r>
              <w:rPr>
                <w:rStyle w:val="22"/>
                <w:rFonts w:eastAsia="Courier New"/>
              </w:rPr>
              <w:t>спра-ведливом</w:t>
            </w:r>
            <w:proofErr w:type="spellEnd"/>
            <w:proofErr w:type="gramEnd"/>
            <w:r>
              <w:rPr>
                <w:rStyle w:val="22"/>
                <w:rFonts w:eastAsia="Courier New"/>
              </w:rPr>
              <w:t xml:space="preserve"> оценивании своей работы и работы одноклассников. </w:t>
            </w:r>
          </w:p>
          <w:p w:rsidR="00AB66BB" w:rsidRDefault="00AB66BB" w:rsidP="000D7844"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Регулятивные УУД</w:t>
            </w:r>
            <w:r>
              <w:rPr>
                <w:rStyle w:val="a5"/>
                <w:rFonts w:eastAsia="Courier New"/>
                <w:sz w:val="22"/>
                <w:szCs w:val="22"/>
              </w:rPr>
              <w:t>:</w:t>
            </w:r>
            <w:r>
              <w:rPr>
                <w:rStyle w:val="22"/>
                <w:rFonts w:eastAsia="Courier New"/>
              </w:rPr>
              <w:t xml:space="preserve"> умение организовать выполнение заданий учителя. Развитие </w:t>
            </w:r>
            <w:proofErr w:type="spellStart"/>
            <w:proofErr w:type="gramStart"/>
            <w:r>
              <w:rPr>
                <w:rStyle w:val="22"/>
                <w:rFonts w:eastAsia="Courier New"/>
              </w:rPr>
              <w:t>на-выков</w:t>
            </w:r>
            <w:proofErr w:type="spellEnd"/>
            <w:proofErr w:type="gramEnd"/>
            <w:r>
              <w:rPr>
                <w:rStyle w:val="22"/>
                <w:rFonts w:eastAsia="Courier New"/>
              </w:rPr>
              <w:t xml:space="preserve"> самооценки и самоанализа.</w:t>
            </w:r>
            <w:r>
              <w:t xml:space="preserve"> </w:t>
            </w:r>
          </w:p>
          <w:p w:rsidR="00AB66BB" w:rsidRDefault="00AB66BB" w:rsidP="000D7844">
            <w:pPr>
              <w:rPr>
                <w:rStyle w:val="22"/>
                <w:rFonts w:eastAsia="Courier New"/>
              </w:rPr>
            </w:pPr>
            <w:proofErr w:type="gramStart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>Коммуникативные</w:t>
            </w:r>
            <w:proofErr w:type="gramEnd"/>
            <w:r>
              <w:rPr>
                <w:rStyle w:val="a5"/>
                <w:rFonts w:eastAsia="Courier New"/>
                <w:sz w:val="22"/>
                <w:szCs w:val="22"/>
                <w:u w:val="single"/>
              </w:rPr>
              <w:t xml:space="preserve"> УУД:</w:t>
            </w:r>
            <w:r>
              <w:rPr>
                <w:rStyle w:val="a5"/>
                <w:rFonts w:eastAsia="Courier New"/>
                <w:sz w:val="22"/>
                <w:szCs w:val="22"/>
              </w:rPr>
              <w:t xml:space="preserve"> </w:t>
            </w:r>
            <w:r>
              <w:rPr>
                <w:rStyle w:val="22"/>
                <w:rFonts w:eastAsia="Courier New"/>
              </w:rPr>
              <w:t>умение работать в группах, обмениваться информацией с одноклассниками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r>
              <w:t>- строение клетки;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</w:t>
            </w:r>
            <w:r>
              <w:rPr>
                <w:b/>
                <w:i/>
              </w:rPr>
              <w:lastRenderedPageBreak/>
              <w:t xml:space="preserve">уметь: </w:t>
            </w:r>
          </w:p>
          <w:p w:rsidR="00AB66BB" w:rsidRDefault="00AB66BB" w:rsidP="000D7844">
            <w:r>
              <w:t xml:space="preserve">- определять понятия: «клетка», «оболочка», « </w:t>
            </w:r>
            <w:proofErr w:type="spellStart"/>
            <w:proofErr w:type="gramStart"/>
            <w:r>
              <w:t>ци-топлазма</w:t>
            </w:r>
            <w:proofErr w:type="spellEnd"/>
            <w:proofErr w:type="gramEnd"/>
            <w:r>
              <w:t>», « ядро», «ядрышко», «</w:t>
            </w:r>
            <w:proofErr w:type="spellStart"/>
            <w:r>
              <w:t>ва-куоли</w:t>
            </w:r>
            <w:proofErr w:type="spellEnd"/>
            <w:r>
              <w:t xml:space="preserve">», « </w:t>
            </w:r>
            <w:proofErr w:type="spellStart"/>
            <w:r>
              <w:t>плас-тиды</w:t>
            </w:r>
            <w:proofErr w:type="spellEnd"/>
            <w:r>
              <w:t xml:space="preserve">», « </w:t>
            </w:r>
            <w:proofErr w:type="spellStart"/>
            <w:r>
              <w:t>хлоро-пласты</w:t>
            </w:r>
            <w:proofErr w:type="spellEnd"/>
            <w:r>
              <w:t>», «пигменты», «хлорофилл»;</w:t>
            </w:r>
          </w:p>
          <w:p w:rsidR="00AB66BB" w:rsidRDefault="00AB66BB" w:rsidP="000D7844">
            <w:r>
              <w:t xml:space="preserve">- работать с лупой и </w:t>
            </w:r>
            <w:proofErr w:type="spellStart"/>
            <w:proofErr w:type="gramStart"/>
            <w:r>
              <w:t>микро-скопом</w:t>
            </w:r>
            <w:proofErr w:type="spellEnd"/>
            <w:proofErr w:type="gramEnd"/>
            <w:r>
              <w:t>;</w:t>
            </w:r>
          </w:p>
          <w:p w:rsidR="00AB66BB" w:rsidRDefault="00AB66BB" w:rsidP="000D7844">
            <w:pPr>
              <w:ind w:right="-113"/>
            </w:pPr>
            <w:r>
              <w:t xml:space="preserve">- готовить </w:t>
            </w:r>
            <w:proofErr w:type="spellStart"/>
            <w:proofErr w:type="gramStart"/>
            <w:r>
              <w:t>микро-препараты</w:t>
            </w:r>
            <w:proofErr w:type="spellEnd"/>
            <w:proofErr w:type="gramEnd"/>
            <w:r>
              <w:t xml:space="preserve"> и рассматривать их под микроскопом;</w:t>
            </w:r>
          </w:p>
          <w:p w:rsidR="00AB66BB" w:rsidRDefault="00AB66BB" w:rsidP="000D7844">
            <w:pPr>
              <w:ind w:right="-113"/>
              <w:rPr>
                <w:b/>
                <w:i/>
              </w:rPr>
            </w:pPr>
            <w:r>
              <w:t xml:space="preserve"> - распознавать различные части клетки</w:t>
            </w:r>
            <w:r>
              <w:rPr>
                <w:b/>
                <w:i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клетка – </w:t>
            </w:r>
            <w:r>
              <w:rPr>
                <w:rFonts w:eastAsia="MS Mincho"/>
              </w:rPr>
              <w:lastRenderedPageBreak/>
              <w:t>единица строения и жизнедеятельности</w:t>
            </w:r>
            <w:r>
              <w:rPr>
                <w:rFonts w:eastAsia="MS Mincho"/>
                <w:i/>
                <w:iCs/>
              </w:rPr>
              <w:t xml:space="preserve">, </w:t>
            </w:r>
            <w:r>
              <w:rPr>
                <w:rFonts w:eastAsia="MS Mincho"/>
              </w:rPr>
              <w:t>запасные вещества клетки</w:t>
            </w:r>
            <w:r>
              <w:rPr>
                <w:rFonts w:eastAsia="MS Mincho"/>
                <w:i/>
                <w:iCs/>
              </w:rPr>
              <w:t xml:space="preserve">, </w:t>
            </w:r>
            <w:r>
              <w:rPr>
                <w:rFonts w:eastAsia="MS Mincho"/>
              </w:rPr>
              <w:t>функции основных частей клетки</w:t>
            </w:r>
            <w:r>
              <w:t>;</w:t>
            </w:r>
            <w:r>
              <w:rPr>
                <w:rFonts w:eastAsia="MS Mincho"/>
              </w:rPr>
              <w:t xml:space="preserve"> 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pPr>
              <w:snapToGrid w:val="0"/>
            </w:pPr>
            <w:r>
              <w:t>- определять понятия «мембрана», «хромопласты», «лейкопласты»;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Выделять существенные признаки строения клетки. </w:t>
            </w:r>
            <w:r>
              <w:lastRenderedPageBreak/>
              <w:t>Различать на таблицах и микропрепаратах части и органоиды клетки</w:t>
            </w:r>
          </w:p>
          <w:p w:rsidR="00AB66BB" w:rsidRDefault="00AB66BB" w:rsidP="000D7844">
            <w:pPr>
              <w:widowControl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Р.т. зад. 26-28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996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11</w:t>
            </w:r>
          </w:p>
          <w:p w:rsidR="000D7844" w:rsidRDefault="000D7844" w:rsidP="000D7844">
            <w:pPr>
              <w:snapToGrid w:val="0"/>
              <w:jc w:val="center"/>
            </w:pPr>
            <w:r>
              <w:t>17.11</w:t>
            </w:r>
          </w:p>
          <w:p w:rsidR="000D7844" w:rsidRDefault="000D7844" w:rsidP="000D7844">
            <w:pPr>
              <w:snapToGrid w:val="0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B66BB" w:rsidRDefault="00AB66BB" w:rsidP="000D7844">
            <w:pPr>
              <w:snapToGrid w:val="0"/>
              <w:jc w:val="center"/>
            </w:pPr>
            <w:r>
              <w:t>12</w:t>
            </w:r>
          </w:p>
          <w:p w:rsidR="000D7844" w:rsidRDefault="000D7844" w:rsidP="000D7844">
            <w:pPr>
              <w:snapToGrid w:val="0"/>
              <w:jc w:val="center"/>
            </w:pPr>
            <w:r>
              <w:lastRenderedPageBreak/>
              <w:t>24.11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>Химический состав клетки: неорганические и органические вещества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формирования знаний</w:t>
            </w:r>
          </w:p>
          <w:p w:rsidR="00AB66BB" w:rsidRDefault="00AB66BB" w:rsidP="000D7844">
            <w:pPr>
              <w:snapToGrid w:val="0"/>
              <w:jc w:val="both"/>
            </w:pPr>
            <w:r>
              <w:t xml:space="preserve">(исследовательские </w:t>
            </w:r>
            <w:r>
              <w:lastRenderedPageBreak/>
              <w:t>проекты)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Методы изучения клетки. Химический состав клетки. Вода и </w:t>
            </w:r>
            <w:r>
              <w:lastRenderedPageBreak/>
              <w:t>минеральные вещества, их роль в клетке. Органические вещества, их роль в жизнедеятельности клетки. Обнаружение органических веще</w:t>
            </w:r>
            <w:proofErr w:type="gramStart"/>
            <w:r>
              <w:t>ств в кл</w:t>
            </w:r>
            <w:proofErr w:type="gramEnd"/>
            <w:r>
              <w:t>етках растений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>Представление о единстве живой природы на основании знаний о химическом составе  клетки.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pStyle w:val="4"/>
              <w:shd w:val="clear" w:color="auto" w:fill="auto"/>
              <w:tabs>
                <w:tab w:val="left" w:pos="1456"/>
              </w:tabs>
              <w:snapToGrid w:val="0"/>
              <w:spacing w:before="0" w:line="250" w:lineRule="exact"/>
              <w:ind w:right="-113"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Познавательные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: </w:t>
            </w:r>
            <w:r>
              <w:rPr>
                <w:rStyle w:val="22"/>
                <w:sz w:val="22"/>
                <w:szCs w:val="22"/>
              </w:rPr>
              <w:t xml:space="preserve">умение выделять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глав-ное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в тексте, </w:t>
            </w:r>
            <w:proofErr w:type="spellStart"/>
            <w:r>
              <w:rPr>
                <w:rStyle w:val="22"/>
                <w:sz w:val="22"/>
                <w:szCs w:val="22"/>
              </w:rPr>
              <w:t>структу-рировать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учебный материал, грамотно </w:t>
            </w:r>
            <w:proofErr w:type="spellStart"/>
            <w:r>
              <w:rPr>
                <w:rStyle w:val="22"/>
                <w:sz w:val="22"/>
                <w:szCs w:val="22"/>
              </w:rPr>
              <w:t>фор-мулировать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вопросы, умение работать с </w:t>
            </w:r>
            <w:proofErr w:type="spellStart"/>
            <w:r>
              <w:rPr>
                <w:rStyle w:val="22"/>
                <w:sz w:val="22"/>
                <w:szCs w:val="22"/>
              </w:rPr>
              <w:t>раз-личными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источниками </w:t>
            </w:r>
            <w:r>
              <w:rPr>
                <w:rStyle w:val="22"/>
                <w:sz w:val="22"/>
                <w:szCs w:val="22"/>
              </w:rPr>
              <w:lastRenderedPageBreak/>
              <w:t xml:space="preserve">информации, готовить сообщения и </w:t>
            </w:r>
            <w:proofErr w:type="spellStart"/>
            <w:r>
              <w:rPr>
                <w:rStyle w:val="22"/>
                <w:sz w:val="22"/>
                <w:szCs w:val="22"/>
              </w:rPr>
              <w:t>презен-тации</w:t>
            </w:r>
            <w:proofErr w:type="spellEnd"/>
            <w:r>
              <w:rPr>
                <w:rStyle w:val="22"/>
                <w:sz w:val="22"/>
                <w:szCs w:val="22"/>
              </w:rPr>
              <w:t>, представлять результаты работы классу.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0" w:lineRule="exact"/>
              <w:ind w:firstLine="0"/>
              <w:jc w:val="left"/>
              <w:rPr>
                <w:rStyle w:val="22"/>
                <w:sz w:val="22"/>
                <w:szCs w:val="22"/>
              </w:rPr>
            </w:pPr>
            <w:proofErr w:type="gramStart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Личностные</w:t>
            </w:r>
            <w:proofErr w:type="gramEnd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 xml:space="preserve"> УУД</w:t>
            </w:r>
            <w:r>
              <w:rPr>
                <w:rStyle w:val="a5"/>
                <w:rFonts w:eastAsia="Verdana"/>
                <w:sz w:val="22"/>
                <w:szCs w:val="22"/>
              </w:rPr>
              <w:t>:</w:t>
            </w:r>
            <w:r>
              <w:rPr>
                <w:rStyle w:val="22"/>
                <w:sz w:val="22"/>
                <w:szCs w:val="22"/>
              </w:rPr>
              <w:t xml:space="preserve"> уме</w:t>
            </w:r>
            <w:r>
              <w:rPr>
                <w:rStyle w:val="22"/>
                <w:sz w:val="22"/>
                <w:szCs w:val="22"/>
              </w:rPr>
              <w:softHyphen/>
              <w:t>ние соблюдать дисцип</w:t>
            </w:r>
            <w:r>
              <w:rPr>
                <w:rStyle w:val="22"/>
                <w:sz w:val="22"/>
                <w:szCs w:val="22"/>
              </w:rPr>
              <w:softHyphen/>
              <w:t>лину на уроке, уважи</w:t>
            </w:r>
            <w:r>
              <w:rPr>
                <w:rStyle w:val="22"/>
                <w:sz w:val="22"/>
                <w:szCs w:val="22"/>
              </w:rPr>
              <w:softHyphen/>
              <w:t xml:space="preserve">тельно относиться к учителю и </w:t>
            </w:r>
            <w:proofErr w:type="spellStart"/>
            <w:r>
              <w:rPr>
                <w:rStyle w:val="22"/>
                <w:sz w:val="22"/>
                <w:szCs w:val="22"/>
              </w:rPr>
              <w:t>одноклас-сникам</w:t>
            </w:r>
            <w:proofErr w:type="spellEnd"/>
            <w:r>
              <w:rPr>
                <w:rStyle w:val="22"/>
                <w:sz w:val="22"/>
                <w:szCs w:val="22"/>
              </w:rPr>
              <w:t>.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0" w:lineRule="exact"/>
              <w:ind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Регулятивные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>.</w:t>
            </w:r>
            <w:r>
              <w:rPr>
                <w:rStyle w:val="22"/>
                <w:sz w:val="22"/>
                <w:szCs w:val="22"/>
              </w:rPr>
              <w:t xml:space="preserve"> уме</w:t>
            </w:r>
            <w:r>
              <w:rPr>
                <w:rStyle w:val="22"/>
                <w:sz w:val="22"/>
                <w:szCs w:val="22"/>
              </w:rPr>
              <w:softHyphen/>
              <w:t xml:space="preserve">ние планировать свою работу при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вы-полнении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заданий </w:t>
            </w:r>
            <w:proofErr w:type="spellStart"/>
            <w:r>
              <w:rPr>
                <w:rStyle w:val="22"/>
                <w:sz w:val="22"/>
                <w:szCs w:val="22"/>
              </w:rPr>
              <w:t>учи-теля</w:t>
            </w:r>
            <w:proofErr w:type="spellEnd"/>
            <w:r>
              <w:rPr>
                <w:rStyle w:val="22"/>
                <w:sz w:val="22"/>
                <w:szCs w:val="22"/>
              </w:rPr>
              <w:t>, делать выводы по результатам работы.</w:t>
            </w:r>
          </w:p>
          <w:p w:rsidR="00AB66BB" w:rsidRDefault="00AB66BB" w:rsidP="000D7844">
            <w:pPr>
              <w:rPr>
                <w:rStyle w:val="22"/>
                <w:rFonts w:eastAsiaTheme="minorEastAsia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Коммуникативные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. </w:t>
            </w:r>
            <w:r>
              <w:rPr>
                <w:rStyle w:val="22"/>
                <w:rFonts w:eastAsiaTheme="minorEastAsia"/>
              </w:rPr>
              <w:t>умение слушать учителя, высказывать свое мнение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r>
              <w:t>- химический состав клетки;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</w:t>
            </w:r>
            <w:r>
              <w:rPr>
                <w:b/>
                <w:i/>
              </w:rPr>
              <w:lastRenderedPageBreak/>
              <w:t xml:space="preserve">уметь: </w:t>
            </w:r>
          </w:p>
          <w:p w:rsidR="00AB66BB" w:rsidRDefault="00AB66BB" w:rsidP="000D7844">
            <w:r>
              <w:t>- определять понятия: «химический состав», «неорганические вещества», «органические вещества».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4" w:lineRule="exact"/>
              <w:ind w:firstLine="0"/>
              <w:jc w:val="left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pPr>
              <w:ind w:right="-113"/>
              <w:rPr>
                <w:b/>
                <w:i/>
              </w:rPr>
            </w:pPr>
            <w:r>
              <w:rPr>
                <w:rFonts w:eastAsia="MS Mincho"/>
              </w:rPr>
              <w:t>макро- и микроэлементы</w:t>
            </w:r>
            <w:r>
              <w:rPr>
                <w:rFonts w:eastAsia="MS Mincho"/>
                <w:i/>
                <w:iCs/>
              </w:rPr>
              <w:t xml:space="preserve">, </w:t>
            </w:r>
            <w:r>
              <w:rPr>
                <w:b/>
                <w:i/>
              </w:rPr>
              <w:t xml:space="preserve">Учащиеся </w:t>
            </w:r>
            <w:r>
              <w:rPr>
                <w:b/>
                <w:i/>
              </w:rPr>
              <w:lastRenderedPageBreak/>
              <w:t>смогут научиться:</w:t>
            </w:r>
          </w:p>
          <w:p w:rsidR="00AB66BB" w:rsidRDefault="00AB66BB" w:rsidP="000D7844">
            <w:r>
              <w:rPr>
                <w:rFonts w:eastAsia="MS Mincho"/>
              </w:rPr>
              <w:t>доказывать, что клетка обладает всеми признаками живого</w:t>
            </w:r>
            <w:r>
              <w:t xml:space="preserve"> организма; </w:t>
            </w:r>
          </w:p>
          <w:p w:rsidR="00AB66BB" w:rsidRDefault="00AB66BB" w:rsidP="000D7844">
            <w:pPr>
              <w:snapToGrid w:val="0"/>
              <w:ind w:right="-113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Объясняют роль минеральных веществ и воды, входящих в состав клетки. Различают </w:t>
            </w:r>
            <w:r>
              <w:lastRenderedPageBreak/>
              <w:t>органические и неорганические вещества, входящие в состав клетки. Ставят биологические эксперименты по изучению химического состава клетки. Учатся работать с лабораторным оборудованием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Р.т. зад. 29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686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13</w:t>
            </w:r>
          </w:p>
          <w:p w:rsidR="007946F7" w:rsidRDefault="007946F7" w:rsidP="000D7844">
            <w:pPr>
              <w:snapToGrid w:val="0"/>
              <w:jc w:val="center"/>
            </w:pPr>
            <w:r>
              <w:t>1.12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Жизнедеятельность клетки: поступление веще</w:t>
            </w:r>
            <w:proofErr w:type="gramStart"/>
            <w:r>
              <w:t>ств в кл</w:t>
            </w:r>
            <w:proofErr w:type="gramEnd"/>
            <w:r>
              <w:t>етку (дыхание, питание)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формирования умений и навыков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Жизнедеятельность клетки (питание, дыхание). </w:t>
            </w:r>
          </w:p>
          <w:p w:rsidR="00AB66BB" w:rsidRDefault="00AB66BB" w:rsidP="000D7844">
            <w:pPr>
              <w:ind w:right="-108"/>
            </w:pPr>
            <w:r>
              <w:t xml:space="preserve">Л.р.№5 «Приготовление препарата и рассматривание под </w:t>
            </w:r>
            <w:proofErr w:type="spellStart"/>
            <w:proofErr w:type="gramStart"/>
            <w:r>
              <w:t>микроско-пом</w:t>
            </w:r>
            <w:proofErr w:type="spellEnd"/>
            <w:proofErr w:type="gramEnd"/>
            <w:r>
              <w:t xml:space="preserve"> движения цитоплазмы в </w:t>
            </w:r>
            <w:r>
              <w:lastRenderedPageBreak/>
              <w:t xml:space="preserve">клетках листа элодеи»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ind w:right="-108"/>
            </w:pPr>
            <w:r>
              <w:lastRenderedPageBreak/>
              <w:t xml:space="preserve">Понимание </w:t>
            </w:r>
            <w:proofErr w:type="spellStart"/>
            <w:proofErr w:type="gramStart"/>
            <w:r>
              <w:t>слож-ности</w:t>
            </w:r>
            <w:proofErr w:type="spellEnd"/>
            <w:proofErr w:type="gramEnd"/>
            <w:r>
              <w:t xml:space="preserve"> строения </w:t>
            </w:r>
            <w:proofErr w:type="spellStart"/>
            <w:r>
              <w:t>жи-вых</w:t>
            </w:r>
            <w:proofErr w:type="spellEnd"/>
            <w:r>
              <w:t xml:space="preserve"> организмов,</w:t>
            </w:r>
          </w:p>
          <w:p w:rsidR="00AB66BB" w:rsidRDefault="00AB66BB" w:rsidP="000D7844">
            <w:r>
              <w:t xml:space="preserve">осмысление </w:t>
            </w:r>
            <w:proofErr w:type="spellStart"/>
            <w:proofErr w:type="gramStart"/>
            <w:r>
              <w:t>важнос-ти</w:t>
            </w:r>
            <w:proofErr w:type="spellEnd"/>
            <w:proofErr w:type="gramEnd"/>
            <w:r>
              <w:t xml:space="preserve"> для живых </w:t>
            </w:r>
            <w:proofErr w:type="spellStart"/>
            <w:r>
              <w:t>орга-низмов</w:t>
            </w:r>
            <w:proofErr w:type="spellEnd"/>
            <w:r>
              <w:t xml:space="preserve"> процессов дыхания и питания.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59" w:lineRule="exact"/>
              <w:ind w:right="-108"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Познавательные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: </w:t>
            </w:r>
            <w:r>
              <w:rPr>
                <w:rStyle w:val="22"/>
                <w:sz w:val="22"/>
                <w:szCs w:val="22"/>
              </w:rPr>
              <w:t xml:space="preserve">умение осуществлять поиск </w:t>
            </w:r>
            <w:proofErr w:type="gramStart"/>
            <w:r>
              <w:rPr>
                <w:rStyle w:val="22"/>
                <w:sz w:val="22"/>
                <w:szCs w:val="22"/>
              </w:rPr>
              <w:t>нужной</w:t>
            </w:r>
            <w:proofErr w:type="gramEnd"/>
            <w:r>
              <w:rPr>
                <w:rStyle w:val="22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22"/>
                <w:sz w:val="22"/>
                <w:szCs w:val="22"/>
              </w:rPr>
              <w:t>информа-ции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, выделять главное в тексте, структурировать учебный материал, </w:t>
            </w:r>
            <w:proofErr w:type="spellStart"/>
            <w:r>
              <w:rPr>
                <w:rStyle w:val="22"/>
                <w:sz w:val="22"/>
                <w:szCs w:val="22"/>
              </w:rPr>
              <w:t>гра-мотно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формулировать вопросы. </w:t>
            </w:r>
          </w:p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59" w:lineRule="exact"/>
              <w:ind w:right="-108"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Личностные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>:</w:t>
            </w:r>
            <w:r>
              <w:rPr>
                <w:rStyle w:val="22"/>
                <w:sz w:val="22"/>
                <w:szCs w:val="22"/>
              </w:rPr>
              <w:t xml:space="preserve"> умение применять </w:t>
            </w:r>
            <w:proofErr w:type="spellStart"/>
            <w:r>
              <w:rPr>
                <w:rStyle w:val="22"/>
                <w:sz w:val="22"/>
                <w:szCs w:val="22"/>
              </w:rPr>
              <w:t>полу-ченные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знания в </w:t>
            </w:r>
            <w:proofErr w:type="gramStart"/>
            <w:r>
              <w:rPr>
                <w:rStyle w:val="22"/>
                <w:sz w:val="22"/>
                <w:szCs w:val="22"/>
              </w:rPr>
              <w:t>своей</w:t>
            </w:r>
            <w:proofErr w:type="gramEnd"/>
            <w:r>
              <w:rPr>
                <w:rStyle w:val="22"/>
                <w:sz w:val="22"/>
                <w:szCs w:val="22"/>
              </w:rPr>
              <w:t xml:space="preserve"> практической </w:t>
            </w:r>
            <w:proofErr w:type="spellStart"/>
            <w:r>
              <w:rPr>
                <w:rStyle w:val="22"/>
                <w:sz w:val="22"/>
                <w:szCs w:val="22"/>
              </w:rPr>
              <w:t>деятель-ности</w:t>
            </w:r>
            <w:proofErr w:type="spellEnd"/>
            <w:r>
              <w:rPr>
                <w:rStyle w:val="22"/>
                <w:sz w:val="22"/>
                <w:szCs w:val="22"/>
              </w:rPr>
              <w:t>.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9" w:lineRule="exact"/>
              <w:ind w:right="-108"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Регулятивные УУД:</w:t>
            </w:r>
            <w:r>
              <w:rPr>
                <w:rStyle w:val="22"/>
                <w:sz w:val="22"/>
                <w:szCs w:val="22"/>
              </w:rPr>
              <w:t xml:space="preserve"> </w:t>
            </w:r>
            <w:r>
              <w:rPr>
                <w:rStyle w:val="22"/>
                <w:sz w:val="22"/>
                <w:szCs w:val="22"/>
              </w:rPr>
              <w:lastRenderedPageBreak/>
              <w:t xml:space="preserve">умение планировать свою работу при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выпол-нении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заданий учителя, делать выводы по </w:t>
            </w:r>
            <w:proofErr w:type="spellStart"/>
            <w:r>
              <w:rPr>
                <w:rStyle w:val="22"/>
                <w:sz w:val="22"/>
                <w:szCs w:val="22"/>
              </w:rPr>
              <w:t>ре-зультатам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работы.</w:t>
            </w:r>
          </w:p>
          <w:p w:rsidR="00AB66BB" w:rsidRDefault="00AB66BB" w:rsidP="000D7844">
            <w:pPr>
              <w:rPr>
                <w:rStyle w:val="22"/>
                <w:rFonts w:eastAsiaTheme="minorEastAsia"/>
              </w:rPr>
            </w:pPr>
            <w:proofErr w:type="gramStart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Коммуникативные</w:t>
            </w:r>
            <w:proofErr w:type="gramEnd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 xml:space="preserve"> УУД: </w:t>
            </w:r>
            <w:r>
              <w:rPr>
                <w:rStyle w:val="22"/>
                <w:rFonts w:eastAsiaTheme="minorEastAsia"/>
              </w:rPr>
              <w:t>умение работать в составе творческих групп, высказывать свое мнение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r>
              <w:t>- строение клетки;</w:t>
            </w:r>
          </w:p>
          <w:p w:rsidR="00AB66BB" w:rsidRDefault="00AB66BB" w:rsidP="000D7844">
            <w:pPr>
              <w:ind w:right="-108"/>
            </w:pPr>
            <w:r>
              <w:t>- основные процессы жизнедеятельности клетки;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lastRenderedPageBreak/>
              <w:t>- определять понятия: «клетка», «</w:t>
            </w:r>
            <w:proofErr w:type="spellStart"/>
            <w:proofErr w:type="gramStart"/>
            <w:r>
              <w:t>обо-лочка</w:t>
            </w:r>
            <w:proofErr w:type="spellEnd"/>
            <w:proofErr w:type="gramEnd"/>
            <w:r>
              <w:t>», « цитоплазма», « ядро», «</w:t>
            </w:r>
            <w:proofErr w:type="spellStart"/>
            <w:r>
              <w:t>яд-рышко</w:t>
            </w:r>
            <w:proofErr w:type="spellEnd"/>
            <w:r>
              <w:t xml:space="preserve">», «вакуоли», «пластиды», «хлоропласты», </w:t>
            </w:r>
          </w:p>
          <w:p w:rsidR="00AB66BB" w:rsidRDefault="00AB66BB" w:rsidP="000D7844">
            <w:r>
              <w:t>- работать с лупой и микроскопом;</w:t>
            </w:r>
          </w:p>
          <w:p w:rsidR="00AB66BB" w:rsidRDefault="00AB66BB" w:rsidP="000D7844">
            <w:r>
              <w:t>- готовить микропрепараты и рассматривать их под микроскопом;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pPr>
              <w:rPr>
                <w:rFonts w:eastAsia="MS Mincho"/>
              </w:rPr>
            </w:pPr>
            <w:r>
              <w:rPr>
                <w:rFonts w:eastAsia="MS Mincho"/>
              </w:rPr>
              <w:t>клетка – единица строения и жизнедеятельности</w:t>
            </w:r>
            <w:r>
              <w:rPr>
                <w:rFonts w:eastAsia="MS Mincho"/>
                <w:i/>
                <w:iCs/>
              </w:rPr>
              <w:t xml:space="preserve">, </w:t>
            </w:r>
            <w:proofErr w:type="spellStart"/>
            <w:proofErr w:type="gramStart"/>
            <w:r>
              <w:rPr>
                <w:rFonts w:eastAsia="MS Mincho"/>
              </w:rPr>
              <w:t>кос-мическую</w:t>
            </w:r>
            <w:proofErr w:type="spellEnd"/>
            <w:proofErr w:type="gramEnd"/>
            <w:r>
              <w:rPr>
                <w:rFonts w:eastAsia="MS Mincho"/>
              </w:rPr>
              <w:t xml:space="preserve"> роль зеленых </w:t>
            </w:r>
            <w:r>
              <w:rPr>
                <w:rFonts w:eastAsia="MS Mincho"/>
              </w:rPr>
              <w:lastRenderedPageBreak/>
              <w:t>растений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pPr>
              <w:ind w:right="-108"/>
            </w:pPr>
            <w:r>
              <w:t>- определять понятия «мембрана»</w:t>
            </w:r>
          </w:p>
          <w:p w:rsidR="00AB66BB" w:rsidRDefault="00AB66BB" w:rsidP="000D7844">
            <w:pPr>
              <w:ind w:right="-108"/>
            </w:pPr>
            <w:proofErr w:type="gramStart"/>
            <w:r>
              <w:t>-</w:t>
            </w:r>
            <w:r>
              <w:rPr>
                <w:rFonts w:eastAsia="MS Mincho"/>
              </w:rPr>
              <w:t xml:space="preserve">объяснять отличия </w:t>
            </w:r>
            <w:proofErr w:type="spellStart"/>
            <w:r>
              <w:rPr>
                <w:rFonts w:eastAsia="MS Mincho"/>
              </w:rPr>
              <w:t>мо-лодой</w:t>
            </w:r>
            <w:proofErr w:type="spellEnd"/>
            <w:r>
              <w:rPr>
                <w:rFonts w:eastAsia="MS Mincho"/>
              </w:rPr>
              <w:t xml:space="preserve"> клетки от старой</w:t>
            </w:r>
            <w:r>
              <w:rPr>
                <w:rFonts w:eastAsia="MS Mincho"/>
                <w:i/>
                <w:iCs/>
              </w:rPr>
              <w:t xml:space="preserve">, </w:t>
            </w:r>
            <w:proofErr w:type="spellStart"/>
            <w:r>
              <w:rPr>
                <w:rFonts w:eastAsia="MS Mincho"/>
              </w:rPr>
              <w:t>до-казывать</w:t>
            </w:r>
            <w:proofErr w:type="spellEnd"/>
            <w:r>
              <w:rPr>
                <w:rFonts w:eastAsia="MS Mincho"/>
              </w:rPr>
              <w:t xml:space="preserve">, что клетка </w:t>
            </w:r>
            <w:proofErr w:type="spellStart"/>
            <w:r>
              <w:rPr>
                <w:rFonts w:eastAsia="MS Mincho"/>
              </w:rPr>
              <w:t>обла-дает</w:t>
            </w:r>
            <w:proofErr w:type="spellEnd"/>
            <w:r>
              <w:rPr>
                <w:rFonts w:eastAsia="MS Mincho"/>
              </w:rPr>
              <w:t xml:space="preserve"> всеми признаками живого</w:t>
            </w:r>
            <w:r>
              <w:t xml:space="preserve"> </w:t>
            </w:r>
            <w:proofErr w:type="spellStart"/>
            <w:r>
              <w:t>орга-низма</w:t>
            </w:r>
            <w:proofErr w:type="spellEnd"/>
            <w:r>
              <w:t>;</w:t>
            </w:r>
            <w:proofErr w:type="gram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right="-108"/>
            </w:pPr>
            <w:r>
              <w:lastRenderedPageBreak/>
              <w:t xml:space="preserve">Выделяют существенные признаки процессов жизнедеятельности клетки. Ставят биологические эксперименты по изучению процессов </w:t>
            </w:r>
            <w:r>
              <w:lastRenderedPageBreak/>
              <w:t>жизнедеятельности организмов и объясняют их результаты. Отрабатывают умение готовить микропрепараты и работать с микроскопом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Р.т. зад. 30-31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424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14</w:t>
            </w:r>
          </w:p>
          <w:p w:rsidR="007946F7" w:rsidRDefault="007946F7" w:rsidP="000D7844">
            <w:pPr>
              <w:snapToGrid w:val="0"/>
              <w:jc w:val="center"/>
            </w:pPr>
            <w:r>
              <w:t>8.12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Жизнедеятельность клетки: рост, развитие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формирования умений и навыков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 xml:space="preserve">Рост и развитие клеток. </w:t>
            </w:r>
          </w:p>
          <w:p w:rsidR="00AB66BB" w:rsidRDefault="00AB66BB" w:rsidP="000D7844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Демонстрация</w:t>
            </w:r>
          </w:p>
          <w:p w:rsidR="00AB66BB" w:rsidRDefault="00AB66BB" w:rsidP="000D7844">
            <w:pPr>
              <w:widowControl w:val="0"/>
            </w:pPr>
            <w:r>
              <w:t xml:space="preserve">Схемы, таблицы и видеоматериалы о росте и развитии клеток разных </w:t>
            </w:r>
            <w:r>
              <w:lastRenderedPageBreak/>
              <w:t>растений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right="-108"/>
            </w:pPr>
            <w:r>
              <w:lastRenderedPageBreak/>
              <w:t>Понимание сложности строения живых организмов,</w:t>
            </w:r>
          </w:p>
          <w:p w:rsidR="00AB66BB" w:rsidRDefault="00AB66BB" w:rsidP="000D7844">
            <w:r>
              <w:t>осмысление важности для живых организмов процессов роста и развития.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59" w:lineRule="exact"/>
              <w:ind w:right="-108"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Познавательные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: </w:t>
            </w:r>
            <w:r>
              <w:rPr>
                <w:rStyle w:val="22"/>
                <w:sz w:val="22"/>
                <w:szCs w:val="22"/>
              </w:rPr>
              <w:t xml:space="preserve">умение осуществлять поиск нужной информации, выделять главное в тексте, структурировать учебный материал, грамотно формулировать вопросы, </w:t>
            </w:r>
          </w:p>
          <w:p w:rsidR="00AB66BB" w:rsidRDefault="00AB66BB" w:rsidP="000D7844">
            <w:pPr>
              <w:pStyle w:val="4"/>
              <w:shd w:val="clear" w:color="auto" w:fill="auto"/>
              <w:snapToGrid w:val="0"/>
              <w:spacing w:before="0" w:line="259" w:lineRule="exact"/>
              <w:ind w:right="-108"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Личностные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>:</w:t>
            </w:r>
            <w:r>
              <w:rPr>
                <w:rStyle w:val="22"/>
                <w:sz w:val="22"/>
                <w:szCs w:val="22"/>
              </w:rPr>
              <w:t xml:space="preserve"> умение применять полученные знания в </w:t>
            </w:r>
            <w:r>
              <w:rPr>
                <w:rStyle w:val="22"/>
                <w:sz w:val="22"/>
                <w:szCs w:val="22"/>
              </w:rPr>
              <w:lastRenderedPageBreak/>
              <w:t>своей практической деятельности.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9" w:lineRule="exact"/>
              <w:ind w:right="-108"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Регулятивные УУД:</w:t>
            </w:r>
            <w:r>
              <w:rPr>
                <w:rStyle w:val="22"/>
                <w:sz w:val="22"/>
                <w:szCs w:val="22"/>
              </w:rPr>
              <w:t xml:space="preserve"> умение планировать свою работу при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выпол-нении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заданий учителя, делать выводы по результатам работы.</w:t>
            </w:r>
          </w:p>
          <w:p w:rsidR="00AB66BB" w:rsidRDefault="00AB66BB" w:rsidP="000D7844">
            <w:pPr>
              <w:snapToGrid w:val="0"/>
              <w:rPr>
                <w:rStyle w:val="22"/>
                <w:rFonts w:eastAsiaTheme="minorEastAsia"/>
              </w:rPr>
            </w:pPr>
            <w:proofErr w:type="gramStart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Коммуникативные</w:t>
            </w:r>
            <w:proofErr w:type="gramEnd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 xml:space="preserve"> УУД: </w:t>
            </w:r>
            <w:r>
              <w:rPr>
                <w:rStyle w:val="22"/>
                <w:rFonts w:eastAsiaTheme="minorEastAsia"/>
              </w:rPr>
              <w:t>умение работать в составе творческих групп, высказывать свое мнение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r>
              <w:t>- строение клетки;</w:t>
            </w:r>
          </w:p>
          <w:p w:rsidR="00AB66BB" w:rsidRDefault="00AB66BB" w:rsidP="000D7844">
            <w:r>
              <w:t>- основные процессы жизнедеятельности клетки;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</w:t>
            </w:r>
            <w:r>
              <w:rPr>
                <w:b/>
                <w:i/>
              </w:rPr>
              <w:lastRenderedPageBreak/>
              <w:t xml:space="preserve">уметь: 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9" w:lineRule="exact"/>
              <w:ind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определять понятия: «клетка», «оболочка», « цитоплазма», « ядро», «ядрышко», «вакуоли»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pPr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- клетка – единица строения и жизнедеятельности</w:t>
            </w:r>
            <w:r>
              <w:rPr>
                <w:rFonts w:eastAsia="MS Mincho"/>
                <w:i/>
                <w:iCs/>
              </w:rPr>
              <w:t xml:space="preserve">, </w:t>
            </w:r>
            <w:proofErr w:type="spellStart"/>
            <w:proofErr w:type="gramStart"/>
            <w:r>
              <w:rPr>
                <w:rFonts w:eastAsia="MS Mincho"/>
              </w:rPr>
              <w:t>запас-ные</w:t>
            </w:r>
            <w:proofErr w:type="spellEnd"/>
            <w:proofErr w:type="gramEnd"/>
            <w:r>
              <w:rPr>
                <w:rFonts w:eastAsia="MS Mincho"/>
              </w:rPr>
              <w:t xml:space="preserve"> вещества </w:t>
            </w:r>
            <w:r>
              <w:rPr>
                <w:rFonts w:eastAsia="MS Mincho"/>
              </w:rPr>
              <w:lastRenderedPageBreak/>
              <w:t>клетки</w:t>
            </w:r>
            <w:r>
              <w:rPr>
                <w:rFonts w:eastAsia="MS Mincho"/>
                <w:i/>
                <w:iCs/>
              </w:rPr>
              <w:t xml:space="preserve">, </w:t>
            </w:r>
            <w:proofErr w:type="spellStart"/>
            <w:r>
              <w:rPr>
                <w:rFonts w:eastAsia="MS Mincho"/>
              </w:rPr>
              <w:t>функ-ции</w:t>
            </w:r>
            <w:proofErr w:type="spellEnd"/>
            <w:r>
              <w:rPr>
                <w:rFonts w:eastAsia="MS Mincho"/>
              </w:rPr>
              <w:t xml:space="preserve"> основных частей клетки</w:t>
            </w:r>
            <w:r>
              <w:t>;</w:t>
            </w:r>
            <w:r>
              <w:rPr>
                <w:rFonts w:eastAsia="MS Mincho"/>
              </w:rPr>
              <w:t xml:space="preserve"> 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pPr>
              <w:snapToGrid w:val="0"/>
              <w:ind w:right="-108"/>
            </w:pPr>
            <w:proofErr w:type="gramStart"/>
            <w:r>
              <w:rPr>
                <w:rFonts w:eastAsia="MS Mincho"/>
              </w:rPr>
              <w:t xml:space="preserve">- объяснять отличия </w:t>
            </w:r>
            <w:proofErr w:type="spellStart"/>
            <w:r>
              <w:rPr>
                <w:rFonts w:eastAsia="MS Mincho"/>
              </w:rPr>
              <w:t>мо-лодой</w:t>
            </w:r>
            <w:proofErr w:type="spellEnd"/>
            <w:r>
              <w:rPr>
                <w:rFonts w:eastAsia="MS Mincho"/>
              </w:rPr>
              <w:t xml:space="preserve"> клетки от старой</w:t>
            </w:r>
            <w:r>
              <w:rPr>
                <w:rFonts w:eastAsia="MS Mincho"/>
                <w:i/>
                <w:iCs/>
              </w:rPr>
              <w:t xml:space="preserve">, </w:t>
            </w:r>
            <w:r>
              <w:rPr>
                <w:rFonts w:eastAsia="MS Mincho"/>
              </w:rPr>
              <w:t xml:space="preserve">доказывать, что клетка обладает </w:t>
            </w:r>
            <w:proofErr w:type="spellStart"/>
            <w:r>
              <w:rPr>
                <w:rFonts w:eastAsia="MS Mincho"/>
              </w:rPr>
              <w:t>все-ми</w:t>
            </w:r>
            <w:proofErr w:type="spellEnd"/>
            <w:r>
              <w:rPr>
                <w:rFonts w:eastAsia="MS Mincho"/>
              </w:rPr>
              <w:t xml:space="preserve"> </w:t>
            </w:r>
            <w:proofErr w:type="spellStart"/>
            <w:r>
              <w:rPr>
                <w:rFonts w:eastAsia="MS Mincho"/>
              </w:rPr>
              <w:t>признака-ми</w:t>
            </w:r>
            <w:proofErr w:type="spellEnd"/>
            <w:r>
              <w:rPr>
                <w:rFonts w:eastAsia="MS Mincho"/>
              </w:rPr>
              <w:t xml:space="preserve"> живого</w:t>
            </w:r>
            <w:r>
              <w:t xml:space="preserve"> организма</w:t>
            </w:r>
            <w:proofErr w:type="gram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right="-108"/>
            </w:pPr>
            <w:r>
              <w:lastRenderedPageBreak/>
              <w:t xml:space="preserve">Выделяют существенные признаки процессов жизнедеятельности клетки. Обсуждают биологические эксперименты по изучению </w:t>
            </w:r>
            <w:r>
              <w:lastRenderedPageBreak/>
              <w:t xml:space="preserve">процессов жизнедеятельности организмов и объясняют их результаты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Р.т. зад. 33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7080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15</w:t>
            </w:r>
          </w:p>
          <w:p w:rsidR="007946F7" w:rsidRDefault="007946F7" w:rsidP="000D7844">
            <w:pPr>
              <w:snapToGrid w:val="0"/>
              <w:jc w:val="center"/>
            </w:pPr>
            <w:r>
              <w:t>15.12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Деление клетки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формирования знаний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>Генетический аппарат, ядро, хромосомы.</w:t>
            </w:r>
          </w:p>
          <w:p w:rsidR="00AB66BB" w:rsidRDefault="00AB66BB" w:rsidP="000D7844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Демонстрация </w:t>
            </w:r>
          </w:p>
          <w:p w:rsidR="00AB66BB" w:rsidRDefault="00AB66BB" w:rsidP="000D7844">
            <w:pPr>
              <w:widowControl w:val="0"/>
            </w:pPr>
            <w:r>
              <w:t>Схемы и видеоматериалы о делении клетки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right="-108"/>
            </w:pPr>
            <w:r>
              <w:t>Понимание сложности строения живых организмов,</w:t>
            </w:r>
          </w:p>
          <w:p w:rsidR="00AB66BB" w:rsidRDefault="00AB66BB" w:rsidP="000D7844">
            <w:r>
              <w:t>осмысление важности для живых организмов процессов роста и развития.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pStyle w:val="4"/>
              <w:shd w:val="clear" w:color="auto" w:fill="auto"/>
              <w:tabs>
                <w:tab w:val="left" w:pos="1456"/>
              </w:tabs>
              <w:snapToGrid w:val="0"/>
              <w:spacing w:before="0" w:line="250" w:lineRule="exact"/>
              <w:ind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Познавательные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: </w:t>
            </w:r>
            <w:r>
              <w:rPr>
                <w:rStyle w:val="22"/>
                <w:sz w:val="22"/>
                <w:szCs w:val="22"/>
              </w:rPr>
              <w:t xml:space="preserve">умение выделять </w:t>
            </w:r>
            <w:proofErr w:type="spellStart"/>
            <w:r>
              <w:rPr>
                <w:rStyle w:val="22"/>
                <w:sz w:val="22"/>
                <w:szCs w:val="22"/>
              </w:rPr>
              <w:t>глав-ное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в тексте, </w:t>
            </w:r>
            <w:proofErr w:type="spellStart"/>
            <w:r>
              <w:rPr>
                <w:rStyle w:val="22"/>
                <w:sz w:val="22"/>
                <w:szCs w:val="22"/>
              </w:rPr>
              <w:t>структу-рировать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</w:t>
            </w:r>
            <w:proofErr w:type="gramStart"/>
            <w:r>
              <w:rPr>
                <w:rStyle w:val="22"/>
                <w:sz w:val="22"/>
                <w:szCs w:val="22"/>
              </w:rPr>
              <w:t>учебный</w:t>
            </w:r>
            <w:proofErr w:type="gramEnd"/>
            <w:r>
              <w:rPr>
                <w:rStyle w:val="22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22"/>
                <w:sz w:val="22"/>
                <w:szCs w:val="22"/>
              </w:rPr>
              <w:t>мате-риал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, грамотно </w:t>
            </w:r>
            <w:proofErr w:type="spellStart"/>
            <w:r>
              <w:rPr>
                <w:rStyle w:val="22"/>
                <w:sz w:val="22"/>
                <w:szCs w:val="22"/>
              </w:rPr>
              <w:t>форму-лировать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вопросы, умение работать с </w:t>
            </w:r>
            <w:proofErr w:type="spellStart"/>
            <w:r>
              <w:rPr>
                <w:rStyle w:val="22"/>
                <w:sz w:val="22"/>
                <w:szCs w:val="22"/>
              </w:rPr>
              <w:t>раз-личными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источниками информации, готовить сообщения, </w:t>
            </w:r>
            <w:proofErr w:type="spellStart"/>
            <w:r>
              <w:rPr>
                <w:rStyle w:val="22"/>
                <w:sz w:val="22"/>
                <w:szCs w:val="22"/>
              </w:rPr>
              <w:t>представ-лять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результаты работы классу.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0" w:lineRule="exact"/>
              <w:ind w:firstLine="0"/>
              <w:jc w:val="left"/>
              <w:rPr>
                <w:rStyle w:val="22"/>
                <w:sz w:val="22"/>
                <w:szCs w:val="22"/>
              </w:rPr>
            </w:pPr>
            <w:proofErr w:type="gramStart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Личностные</w:t>
            </w:r>
            <w:proofErr w:type="gramEnd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 xml:space="preserve"> УУД</w:t>
            </w:r>
            <w:r>
              <w:rPr>
                <w:rStyle w:val="a5"/>
                <w:rFonts w:eastAsia="Verdana"/>
                <w:sz w:val="22"/>
                <w:szCs w:val="22"/>
              </w:rPr>
              <w:t>:</w:t>
            </w:r>
            <w:r>
              <w:rPr>
                <w:rStyle w:val="22"/>
                <w:sz w:val="22"/>
                <w:szCs w:val="22"/>
              </w:rPr>
              <w:t xml:space="preserve"> уме</w:t>
            </w:r>
            <w:r>
              <w:rPr>
                <w:rStyle w:val="22"/>
                <w:sz w:val="22"/>
                <w:szCs w:val="22"/>
              </w:rPr>
              <w:softHyphen/>
              <w:t>ние соблюдать дисцип</w:t>
            </w:r>
            <w:r>
              <w:rPr>
                <w:rStyle w:val="22"/>
                <w:sz w:val="22"/>
                <w:szCs w:val="22"/>
              </w:rPr>
              <w:softHyphen/>
              <w:t>лину на уроке, уважи</w:t>
            </w:r>
            <w:r>
              <w:rPr>
                <w:rStyle w:val="22"/>
                <w:sz w:val="22"/>
                <w:szCs w:val="22"/>
              </w:rPr>
              <w:softHyphen/>
              <w:t xml:space="preserve">тельно относиться к учителю и </w:t>
            </w:r>
            <w:proofErr w:type="spellStart"/>
            <w:r>
              <w:rPr>
                <w:rStyle w:val="22"/>
                <w:sz w:val="22"/>
                <w:szCs w:val="22"/>
              </w:rPr>
              <w:t>одноклас-сникам</w:t>
            </w:r>
            <w:proofErr w:type="spellEnd"/>
            <w:r>
              <w:rPr>
                <w:rStyle w:val="22"/>
                <w:sz w:val="22"/>
                <w:szCs w:val="22"/>
              </w:rPr>
              <w:t>.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0" w:lineRule="exact"/>
              <w:ind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Регулятивные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>.</w:t>
            </w:r>
            <w:r>
              <w:rPr>
                <w:rStyle w:val="22"/>
                <w:sz w:val="22"/>
                <w:szCs w:val="22"/>
              </w:rPr>
              <w:t xml:space="preserve"> уме</w:t>
            </w:r>
            <w:r>
              <w:rPr>
                <w:rStyle w:val="22"/>
                <w:sz w:val="22"/>
                <w:szCs w:val="22"/>
              </w:rPr>
              <w:softHyphen/>
              <w:t xml:space="preserve">ние планировать свою работу при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вы-полнении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заданий </w:t>
            </w:r>
            <w:proofErr w:type="spellStart"/>
            <w:r>
              <w:rPr>
                <w:rStyle w:val="22"/>
                <w:sz w:val="22"/>
                <w:szCs w:val="22"/>
              </w:rPr>
              <w:t>учи-теля</w:t>
            </w:r>
            <w:proofErr w:type="spellEnd"/>
            <w:r>
              <w:rPr>
                <w:rStyle w:val="22"/>
                <w:sz w:val="22"/>
                <w:szCs w:val="22"/>
              </w:rPr>
              <w:t>, делать выводы по результатам работы.</w:t>
            </w:r>
          </w:p>
          <w:p w:rsidR="00AB66BB" w:rsidRDefault="00AB66BB" w:rsidP="000D7844">
            <w:pPr>
              <w:rPr>
                <w:rStyle w:val="22"/>
                <w:rFonts w:eastAsiaTheme="minorEastAsia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Коммуникативные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. </w:t>
            </w:r>
            <w:r>
              <w:rPr>
                <w:rStyle w:val="22"/>
                <w:rFonts w:eastAsiaTheme="minorEastAsia"/>
              </w:rPr>
              <w:t>умение слушать учителя, высказывать свое мнение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r>
              <w:t>- строение клетки;</w:t>
            </w:r>
          </w:p>
          <w:p w:rsidR="00AB66BB" w:rsidRDefault="00AB66BB" w:rsidP="000D7844">
            <w:r>
              <w:t>- основные процессы жизнедеятельности клетки;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4" w:lineRule="exact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определять понятия: «клетка», «оболочка», « цитоплазма», « ядро», «ядрышко», «хромосомы»;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могут узнать:</w:t>
            </w:r>
          </w:p>
          <w:p w:rsidR="00AB66BB" w:rsidRDefault="00AB66BB" w:rsidP="000D7844">
            <w:pPr>
              <w:rPr>
                <w:rFonts w:eastAsia="MS Mincho"/>
              </w:rPr>
            </w:pPr>
            <w:r>
              <w:rPr>
                <w:rFonts w:eastAsia="MS Mincho"/>
              </w:rPr>
              <w:t>клетка – единица строения и жизнедеятельности</w:t>
            </w:r>
            <w:r>
              <w:rPr>
                <w:rFonts w:eastAsia="MS Mincho"/>
                <w:i/>
                <w:iCs/>
              </w:rPr>
              <w:t xml:space="preserve">, </w:t>
            </w:r>
            <w:r>
              <w:rPr>
                <w:rFonts w:eastAsia="MS Mincho"/>
              </w:rPr>
              <w:t>запасные вещества клетки</w:t>
            </w:r>
            <w:r>
              <w:rPr>
                <w:rFonts w:eastAsia="MS Mincho"/>
                <w:i/>
                <w:iCs/>
              </w:rPr>
              <w:t xml:space="preserve">, </w:t>
            </w:r>
            <w:r>
              <w:rPr>
                <w:rFonts w:eastAsia="MS Mincho"/>
              </w:rPr>
              <w:t>функции основных частей клетки</w:t>
            </w:r>
            <w:r>
              <w:t>;</w:t>
            </w:r>
            <w:r>
              <w:rPr>
                <w:rFonts w:eastAsia="MS Mincho"/>
              </w:rPr>
              <w:t xml:space="preserve"> 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pPr>
              <w:snapToGrid w:val="0"/>
              <w:ind w:right="-108"/>
            </w:pPr>
            <w:r>
              <w:rPr>
                <w:rFonts w:eastAsia="MS Mincho"/>
              </w:rPr>
              <w:t>доказывать, что клетка обладает всеми признаками живого</w:t>
            </w:r>
            <w:r>
              <w:t xml:space="preserve"> организма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>Выделяют существенные признаки процессов жизнедеятельности клетки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t>Р.т. зад. 32, 34, 35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5364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16</w:t>
            </w:r>
          </w:p>
          <w:p w:rsidR="007946F7" w:rsidRDefault="007946F7" w:rsidP="000D7844">
            <w:pPr>
              <w:snapToGrid w:val="0"/>
              <w:jc w:val="center"/>
            </w:pPr>
            <w:r>
              <w:t>22.12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Понятие «ткань»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формирования знаний</w:t>
            </w:r>
          </w:p>
          <w:p w:rsidR="00AB66BB" w:rsidRDefault="00AB66BB" w:rsidP="000D7844">
            <w:pPr>
              <w:snapToGrid w:val="0"/>
              <w:jc w:val="both"/>
            </w:pPr>
            <w:r>
              <w:t>(познавательный проект)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Ткань.</w:t>
            </w:r>
          </w:p>
          <w:p w:rsidR="00AB66BB" w:rsidRDefault="00AB66BB" w:rsidP="000D7844">
            <w:r>
              <w:rPr>
                <w:i/>
                <w:iCs/>
              </w:rPr>
              <w:t>Демонстрация</w:t>
            </w:r>
            <w:r>
              <w:t xml:space="preserve"> </w:t>
            </w:r>
          </w:p>
          <w:p w:rsidR="00AB66BB" w:rsidRDefault="00AB66BB" w:rsidP="000D7844">
            <w:r>
              <w:t xml:space="preserve">Микропрепараты различных растительных тканей. </w:t>
            </w:r>
          </w:p>
          <w:p w:rsidR="00AB66BB" w:rsidRDefault="00AB66BB" w:rsidP="000D7844">
            <w:r>
              <w:t>Л.р.№6 «Рассматривание под микроскопом готовых микропрепаратов различных растительных тканей».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Понимание сложности строения живых организмов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pStyle w:val="4"/>
              <w:shd w:val="clear" w:color="auto" w:fill="auto"/>
              <w:tabs>
                <w:tab w:val="left" w:pos="1456"/>
              </w:tabs>
              <w:snapToGrid w:val="0"/>
              <w:spacing w:before="0" w:line="245" w:lineRule="atLeast"/>
              <w:ind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Познавательные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: </w:t>
            </w:r>
            <w:r>
              <w:rPr>
                <w:rStyle w:val="22"/>
                <w:sz w:val="22"/>
                <w:szCs w:val="22"/>
              </w:rPr>
              <w:t xml:space="preserve">умение выделять </w:t>
            </w:r>
            <w:proofErr w:type="spellStart"/>
            <w:r>
              <w:rPr>
                <w:rStyle w:val="22"/>
                <w:sz w:val="22"/>
                <w:szCs w:val="22"/>
              </w:rPr>
              <w:t>глав-ное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в тексте, </w:t>
            </w:r>
            <w:proofErr w:type="spellStart"/>
            <w:r>
              <w:rPr>
                <w:rStyle w:val="22"/>
                <w:sz w:val="22"/>
                <w:szCs w:val="22"/>
              </w:rPr>
              <w:t>структури-ровать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</w:t>
            </w:r>
            <w:proofErr w:type="gramStart"/>
            <w:r>
              <w:rPr>
                <w:rStyle w:val="22"/>
                <w:sz w:val="22"/>
                <w:szCs w:val="22"/>
              </w:rPr>
              <w:t>учебный</w:t>
            </w:r>
            <w:proofErr w:type="gramEnd"/>
            <w:r>
              <w:rPr>
                <w:rStyle w:val="22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22"/>
                <w:sz w:val="22"/>
                <w:szCs w:val="22"/>
              </w:rPr>
              <w:t>мате-риал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, грамотно </w:t>
            </w:r>
            <w:proofErr w:type="spellStart"/>
            <w:r>
              <w:rPr>
                <w:rStyle w:val="22"/>
                <w:sz w:val="22"/>
                <w:szCs w:val="22"/>
              </w:rPr>
              <w:t>форму-лировать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вопросы, </w:t>
            </w:r>
            <w:proofErr w:type="spellStart"/>
            <w:r>
              <w:rPr>
                <w:rStyle w:val="22"/>
                <w:sz w:val="22"/>
                <w:szCs w:val="22"/>
              </w:rPr>
              <w:t>уме-ние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работать с </w:t>
            </w:r>
            <w:proofErr w:type="spellStart"/>
            <w:r>
              <w:rPr>
                <w:rStyle w:val="22"/>
                <w:sz w:val="22"/>
                <w:szCs w:val="22"/>
              </w:rPr>
              <w:t>различ-ными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источниками </w:t>
            </w:r>
            <w:proofErr w:type="spellStart"/>
            <w:r>
              <w:rPr>
                <w:rStyle w:val="22"/>
                <w:sz w:val="22"/>
                <w:szCs w:val="22"/>
              </w:rPr>
              <w:t>ин-формации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, готовить </w:t>
            </w:r>
            <w:proofErr w:type="spellStart"/>
            <w:r>
              <w:rPr>
                <w:rStyle w:val="22"/>
                <w:sz w:val="22"/>
                <w:szCs w:val="22"/>
              </w:rPr>
              <w:t>со-общения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и </w:t>
            </w:r>
            <w:proofErr w:type="spellStart"/>
            <w:r>
              <w:rPr>
                <w:rStyle w:val="22"/>
                <w:sz w:val="22"/>
                <w:szCs w:val="22"/>
              </w:rPr>
              <w:t>презента-ции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, представлять </w:t>
            </w:r>
            <w:proofErr w:type="spellStart"/>
            <w:r>
              <w:rPr>
                <w:rStyle w:val="22"/>
                <w:sz w:val="22"/>
                <w:szCs w:val="22"/>
              </w:rPr>
              <w:t>ре-зультаты</w:t>
            </w:r>
            <w:proofErr w:type="spellEnd"/>
            <w:r>
              <w:rPr>
                <w:rStyle w:val="22"/>
                <w:sz w:val="22"/>
                <w:szCs w:val="22"/>
              </w:rPr>
              <w:t xml:space="preserve"> работы классу.</w:t>
            </w:r>
          </w:p>
          <w:p w:rsidR="00AB66BB" w:rsidRDefault="00AB66BB" w:rsidP="000D7844">
            <w:pPr>
              <w:pStyle w:val="4"/>
              <w:shd w:val="clear" w:color="auto" w:fill="auto"/>
              <w:tabs>
                <w:tab w:val="left" w:pos="1456"/>
              </w:tabs>
              <w:snapToGrid w:val="0"/>
              <w:spacing w:before="0" w:line="245" w:lineRule="atLeast"/>
              <w:ind w:firstLine="0"/>
              <w:jc w:val="left"/>
              <w:rPr>
                <w:rStyle w:val="22"/>
                <w:sz w:val="22"/>
                <w:szCs w:val="22"/>
              </w:rPr>
            </w:pPr>
            <w:proofErr w:type="gramStart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Личностные</w:t>
            </w:r>
            <w:proofErr w:type="gramEnd"/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 xml:space="preserve"> УУД</w:t>
            </w:r>
            <w:r>
              <w:rPr>
                <w:rStyle w:val="a5"/>
                <w:rFonts w:eastAsia="Verdana"/>
                <w:sz w:val="22"/>
                <w:szCs w:val="22"/>
              </w:rPr>
              <w:t>:</w:t>
            </w:r>
            <w:r>
              <w:rPr>
                <w:rStyle w:val="22"/>
                <w:sz w:val="22"/>
                <w:szCs w:val="22"/>
              </w:rPr>
              <w:t xml:space="preserve"> уме</w:t>
            </w:r>
            <w:r>
              <w:rPr>
                <w:rStyle w:val="22"/>
                <w:sz w:val="22"/>
                <w:szCs w:val="22"/>
              </w:rPr>
              <w:softHyphen/>
              <w:t>ние соблюдать дисцип</w:t>
            </w:r>
            <w:r>
              <w:rPr>
                <w:rStyle w:val="22"/>
                <w:sz w:val="22"/>
                <w:szCs w:val="22"/>
              </w:rPr>
              <w:softHyphen/>
              <w:t>лину на уроке, уважи</w:t>
            </w:r>
            <w:r>
              <w:rPr>
                <w:rStyle w:val="22"/>
                <w:sz w:val="22"/>
                <w:szCs w:val="22"/>
              </w:rPr>
              <w:softHyphen/>
              <w:t xml:space="preserve">тельно относиться к учителю и </w:t>
            </w:r>
            <w:proofErr w:type="spellStart"/>
            <w:r>
              <w:rPr>
                <w:rStyle w:val="22"/>
                <w:sz w:val="22"/>
                <w:szCs w:val="22"/>
              </w:rPr>
              <w:t>одноклас-сникам</w:t>
            </w:r>
            <w:proofErr w:type="spellEnd"/>
            <w:r>
              <w:rPr>
                <w:rStyle w:val="22"/>
                <w:sz w:val="22"/>
                <w:szCs w:val="22"/>
              </w:rPr>
              <w:t>.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45" w:lineRule="atLeast"/>
              <w:ind w:firstLine="0"/>
              <w:jc w:val="left"/>
              <w:rPr>
                <w:rStyle w:val="22"/>
                <w:sz w:val="22"/>
                <w:szCs w:val="22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Регулятивные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>.</w:t>
            </w:r>
            <w:r>
              <w:rPr>
                <w:rStyle w:val="22"/>
                <w:sz w:val="22"/>
                <w:szCs w:val="22"/>
              </w:rPr>
              <w:t xml:space="preserve"> уме</w:t>
            </w:r>
            <w:r>
              <w:rPr>
                <w:rStyle w:val="22"/>
                <w:sz w:val="22"/>
                <w:szCs w:val="22"/>
              </w:rPr>
              <w:softHyphen/>
              <w:t xml:space="preserve">ние планировать свою работу при </w:t>
            </w:r>
            <w:proofErr w:type="spellStart"/>
            <w:proofErr w:type="gramStart"/>
            <w:r>
              <w:rPr>
                <w:rStyle w:val="22"/>
                <w:sz w:val="22"/>
                <w:szCs w:val="22"/>
              </w:rPr>
              <w:t>вы-полнении</w:t>
            </w:r>
            <w:proofErr w:type="spellEnd"/>
            <w:proofErr w:type="gramEnd"/>
            <w:r>
              <w:rPr>
                <w:rStyle w:val="22"/>
                <w:sz w:val="22"/>
                <w:szCs w:val="22"/>
              </w:rPr>
              <w:t xml:space="preserve"> заданий </w:t>
            </w:r>
            <w:proofErr w:type="spellStart"/>
            <w:r>
              <w:rPr>
                <w:rStyle w:val="22"/>
                <w:sz w:val="22"/>
                <w:szCs w:val="22"/>
              </w:rPr>
              <w:t>учи-теля</w:t>
            </w:r>
            <w:proofErr w:type="spellEnd"/>
            <w:r>
              <w:rPr>
                <w:rStyle w:val="22"/>
                <w:sz w:val="22"/>
                <w:szCs w:val="22"/>
              </w:rPr>
              <w:t>, делать выводы по результатам работы.</w:t>
            </w:r>
          </w:p>
          <w:p w:rsidR="00AB66BB" w:rsidRDefault="00AB66BB" w:rsidP="000D7844">
            <w:pPr>
              <w:spacing w:line="245" w:lineRule="atLeast"/>
              <w:rPr>
                <w:rStyle w:val="22"/>
                <w:rFonts w:eastAsiaTheme="minorEastAsia"/>
              </w:rPr>
            </w:pPr>
            <w:r>
              <w:rPr>
                <w:rStyle w:val="a5"/>
                <w:rFonts w:eastAsia="Verdana"/>
                <w:sz w:val="22"/>
                <w:szCs w:val="22"/>
                <w:u w:val="single"/>
              </w:rPr>
              <w:t>Коммуникативные УУД</w:t>
            </w:r>
            <w:r>
              <w:rPr>
                <w:rStyle w:val="a5"/>
                <w:rFonts w:eastAsia="Verdana"/>
                <w:sz w:val="22"/>
                <w:szCs w:val="22"/>
              </w:rPr>
              <w:t xml:space="preserve">. </w:t>
            </w:r>
            <w:r>
              <w:rPr>
                <w:rStyle w:val="22"/>
                <w:rFonts w:eastAsiaTheme="minorEastAsia"/>
              </w:rPr>
              <w:t>умение слушать учителя, высказывать свое мнение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r>
              <w:t>- строение клетки;</w:t>
            </w:r>
          </w:p>
          <w:p w:rsidR="00AB66BB" w:rsidRDefault="00AB66BB" w:rsidP="000D7844">
            <w:r>
              <w:t>- характерные признаки различных растительных тканей.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t>- определять понятия: «клетка», «ткань»;</w:t>
            </w:r>
          </w:p>
          <w:p w:rsidR="00AB66BB" w:rsidRDefault="00AB66BB" w:rsidP="000D7844">
            <w:r>
              <w:t>- работать с лупой и микроскопом;</w:t>
            </w:r>
          </w:p>
          <w:p w:rsidR="00AB66BB" w:rsidRDefault="00AB66BB" w:rsidP="000D7844">
            <w:r>
              <w:t>- готовить микропрепараты и рассматривать их под микроскопом;</w:t>
            </w:r>
          </w:p>
          <w:p w:rsidR="00AB66BB" w:rsidRDefault="00AB66BB" w:rsidP="000D7844">
            <w:pPr>
              <w:pStyle w:val="4"/>
              <w:shd w:val="clear" w:color="auto" w:fill="auto"/>
              <w:spacing w:before="0" w:line="254" w:lineRule="exact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- распознавать различные виды тканей</w:t>
            </w:r>
            <w:r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могут узнать: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rFonts w:eastAsia="MS Mincho"/>
              </w:rPr>
              <w:t xml:space="preserve">- клетка </w:t>
            </w:r>
            <w:proofErr w:type="gramStart"/>
            <w:r>
              <w:rPr>
                <w:rFonts w:eastAsia="MS Mincho"/>
              </w:rPr>
              <w:t>–</w:t>
            </w:r>
            <w:proofErr w:type="spellStart"/>
            <w:r>
              <w:rPr>
                <w:rFonts w:eastAsia="MS Mincho"/>
              </w:rPr>
              <w:t>е</w:t>
            </w:r>
            <w:proofErr w:type="gramEnd"/>
            <w:r>
              <w:rPr>
                <w:rFonts w:eastAsia="MS Mincho"/>
              </w:rPr>
              <w:t>ди-ница</w:t>
            </w:r>
            <w:proofErr w:type="spellEnd"/>
            <w:r>
              <w:rPr>
                <w:rFonts w:eastAsia="MS Mincho"/>
              </w:rPr>
              <w:t xml:space="preserve"> строения и </w:t>
            </w:r>
            <w:proofErr w:type="spellStart"/>
            <w:r>
              <w:rPr>
                <w:rFonts w:eastAsia="MS Mincho"/>
              </w:rPr>
              <w:t>жизнедея-тельности</w:t>
            </w:r>
            <w:proofErr w:type="spellEnd"/>
            <w:r>
              <w:rPr>
                <w:rFonts w:eastAsia="MS Mincho"/>
                <w:i/>
                <w:iCs/>
              </w:rPr>
              <w:t xml:space="preserve">, </w:t>
            </w: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r>
              <w:t>- определять понятия «</w:t>
            </w:r>
            <w:proofErr w:type="spellStart"/>
            <w:proofErr w:type="gramStart"/>
            <w:r>
              <w:t>ос-новная</w:t>
            </w:r>
            <w:proofErr w:type="spellEnd"/>
            <w:proofErr w:type="gramEnd"/>
            <w:r>
              <w:t xml:space="preserve"> ткань», «образовательная ткань», «проводящая ткань», «механическая ткань», «покровная ткань»;</w:t>
            </w:r>
          </w:p>
          <w:p w:rsidR="00AB66BB" w:rsidRDefault="00AB66BB" w:rsidP="000D7844">
            <w:r>
              <w:t xml:space="preserve">- находить </w:t>
            </w:r>
            <w:proofErr w:type="spellStart"/>
            <w:proofErr w:type="gramStart"/>
            <w:r>
              <w:t>от-личительные</w:t>
            </w:r>
            <w:proofErr w:type="spellEnd"/>
            <w:proofErr w:type="gramEnd"/>
            <w:r>
              <w:t xml:space="preserve"> особенности строения </w:t>
            </w:r>
            <w:proofErr w:type="spellStart"/>
            <w:r>
              <w:t>раз-личных</w:t>
            </w:r>
            <w:proofErr w:type="spellEnd"/>
            <w:r>
              <w:t xml:space="preserve"> типов растительных </w:t>
            </w:r>
            <w:r>
              <w:lastRenderedPageBreak/>
              <w:t xml:space="preserve">тканей;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lastRenderedPageBreak/>
              <w:t>Определяют понятие «ткань». Выделяют признаки, характерные для различных видов тканей. Отрабатывают умение работать с микроскопом и определять различные растительные ткани на микропрепаратах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t>Р.т. зад. 36-39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0D7844">
        <w:trPr>
          <w:trHeight w:val="403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17</w:t>
            </w:r>
          </w:p>
          <w:p w:rsidR="007946F7" w:rsidRDefault="007946F7" w:rsidP="000D7844">
            <w:pPr>
              <w:snapToGrid w:val="0"/>
              <w:jc w:val="center"/>
            </w:pPr>
            <w:r>
              <w:t>29.12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Обобщающий урок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Комбинированный (смешанный) урок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>Систематизация и обобщение понятий раздела. Контроль знаний и умений работать с микроскопом и приготовления микропрепаратов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right="-108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proofErr w:type="gramStart"/>
            <w:r>
              <w:rPr>
                <w:i/>
                <w:iCs/>
                <w:u w:val="single"/>
              </w:rPr>
              <w:t>Личностные</w:t>
            </w:r>
            <w:proofErr w:type="gramEnd"/>
            <w:r>
              <w:rPr>
                <w:i/>
                <w:iCs/>
                <w:u w:val="single"/>
              </w:rPr>
              <w:t xml:space="preserve"> УУД</w:t>
            </w:r>
            <w:r>
              <w:rPr>
                <w:i/>
                <w:iCs/>
              </w:rPr>
              <w:t>.</w:t>
            </w:r>
            <w:r>
              <w:t xml:space="preserve"> умение соблюдать дисциплину на уроке, уважительно относиться к учителю и одноклассникам.</w:t>
            </w:r>
          </w:p>
          <w:p w:rsidR="00AB66BB" w:rsidRDefault="00AB66BB" w:rsidP="000D7844">
            <w:pPr>
              <w:snapToGrid w:val="0"/>
            </w:pPr>
            <w:r>
              <w:rPr>
                <w:i/>
                <w:iCs/>
                <w:u w:val="single"/>
              </w:rPr>
              <w:t>Регулятивные УУД</w:t>
            </w:r>
            <w:r>
              <w:rPr>
                <w:i/>
                <w:iCs/>
              </w:rPr>
              <w:t>.</w:t>
            </w:r>
            <w:r>
              <w:t xml:space="preserve"> умение организовать выполнение заданий учителя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ind w:right="-108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pPr>
              <w:snapToGrid w:val="0"/>
              <w:ind w:right="-108"/>
            </w:pPr>
            <w:r>
              <w:t>- устройство лупы и микроскопа;</w:t>
            </w:r>
          </w:p>
          <w:p w:rsidR="00AB66BB" w:rsidRDefault="00AB66BB" w:rsidP="000D7844">
            <w:pPr>
              <w:ind w:right="-108"/>
            </w:pPr>
            <w:r>
              <w:t>- строение клетки;</w:t>
            </w:r>
          </w:p>
          <w:p w:rsidR="00AB66BB" w:rsidRDefault="00AB66BB" w:rsidP="000D7844">
            <w:pPr>
              <w:ind w:right="-108"/>
            </w:pPr>
            <w:r>
              <w:t xml:space="preserve">- </w:t>
            </w:r>
            <w:proofErr w:type="gramStart"/>
            <w:r>
              <w:t>химический</w:t>
            </w:r>
            <w:proofErr w:type="gramEnd"/>
            <w:r>
              <w:t xml:space="preserve"> </w:t>
            </w:r>
            <w:proofErr w:type="spellStart"/>
            <w:r>
              <w:t>сос-тав</w:t>
            </w:r>
            <w:proofErr w:type="spellEnd"/>
            <w:r>
              <w:t xml:space="preserve"> клетки;</w:t>
            </w:r>
          </w:p>
          <w:p w:rsidR="00AB66BB" w:rsidRDefault="00AB66BB" w:rsidP="000D7844">
            <w:pPr>
              <w:ind w:right="-108"/>
            </w:pPr>
            <w:r>
              <w:t xml:space="preserve">- основные </w:t>
            </w:r>
            <w:proofErr w:type="spellStart"/>
            <w:proofErr w:type="gramStart"/>
            <w:r>
              <w:t>процес-сы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жизнедеятель-</w:t>
            </w:r>
            <w:r>
              <w:lastRenderedPageBreak/>
              <w:t>ности</w:t>
            </w:r>
            <w:proofErr w:type="spellEnd"/>
            <w:r>
              <w:t xml:space="preserve"> клетки;</w:t>
            </w:r>
          </w:p>
          <w:p w:rsidR="00AB66BB" w:rsidRDefault="00AB66BB" w:rsidP="000D7844">
            <w:pPr>
              <w:ind w:right="-108"/>
            </w:pPr>
            <w:r>
              <w:t xml:space="preserve">- характерные признаки </w:t>
            </w:r>
            <w:proofErr w:type="spellStart"/>
            <w:proofErr w:type="gramStart"/>
            <w:r>
              <w:t>различ-ных</w:t>
            </w:r>
            <w:proofErr w:type="spellEnd"/>
            <w:proofErr w:type="gramEnd"/>
            <w:r>
              <w:t xml:space="preserve"> растительных тканей.</w:t>
            </w:r>
          </w:p>
          <w:p w:rsidR="00AB66BB" w:rsidRDefault="00AB66BB" w:rsidP="000D7844">
            <w:pPr>
              <w:ind w:right="-108"/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ind w:right="-108"/>
            </w:pPr>
            <w:proofErr w:type="gramStart"/>
            <w:r>
              <w:t xml:space="preserve">- определять </w:t>
            </w:r>
            <w:proofErr w:type="spellStart"/>
            <w:r>
              <w:t>поня-тия</w:t>
            </w:r>
            <w:proofErr w:type="spellEnd"/>
            <w:r>
              <w:t>: «цитология», «клетка», «</w:t>
            </w:r>
            <w:proofErr w:type="spellStart"/>
            <w:r>
              <w:t>оболоч-ка</w:t>
            </w:r>
            <w:proofErr w:type="spellEnd"/>
            <w:r>
              <w:t xml:space="preserve">», «цитоплазма», « ядро», «ядрышко», «вакуоли», « </w:t>
            </w:r>
            <w:proofErr w:type="spellStart"/>
            <w:r>
              <w:t>пла-стиды</w:t>
            </w:r>
            <w:proofErr w:type="spellEnd"/>
            <w:r>
              <w:t xml:space="preserve">», « </w:t>
            </w:r>
            <w:proofErr w:type="spellStart"/>
            <w:r>
              <w:t>хлоро-пласты</w:t>
            </w:r>
            <w:proofErr w:type="spellEnd"/>
            <w:r>
              <w:t>», «</w:t>
            </w:r>
            <w:proofErr w:type="spellStart"/>
            <w:r>
              <w:t>пиг-менты</w:t>
            </w:r>
            <w:proofErr w:type="spellEnd"/>
            <w:r>
              <w:t>», «</w:t>
            </w:r>
            <w:proofErr w:type="spellStart"/>
            <w:r>
              <w:t>хлоро-филл</w:t>
            </w:r>
            <w:proofErr w:type="spellEnd"/>
            <w:r>
              <w:t>», «</w:t>
            </w:r>
            <w:proofErr w:type="spellStart"/>
            <w:r>
              <w:t>химичес-кий</w:t>
            </w:r>
            <w:proofErr w:type="spellEnd"/>
            <w:r>
              <w:t xml:space="preserve"> состав», «</w:t>
            </w:r>
            <w:proofErr w:type="spellStart"/>
            <w:r>
              <w:t>не-органические</w:t>
            </w:r>
            <w:proofErr w:type="spellEnd"/>
            <w:r>
              <w:t xml:space="preserve"> </w:t>
            </w:r>
            <w:proofErr w:type="spellStart"/>
            <w:r>
              <w:t>ве-щества</w:t>
            </w:r>
            <w:proofErr w:type="spellEnd"/>
            <w:r>
              <w:t>», «</w:t>
            </w:r>
            <w:proofErr w:type="spellStart"/>
            <w:r>
              <w:t>органи-ческие</w:t>
            </w:r>
            <w:proofErr w:type="spellEnd"/>
            <w:r>
              <w:t xml:space="preserve"> вещества», «ядро», «</w:t>
            </w:r>
            <w:proofErr w:type="spellStart"/>
            <w:r>
              <w:t>ядрыш-ко</w:t>
            </w:r>
            <w:proofErr w:type="spellEnd"/>
            <w:r>
              <w:t>», «хромосомы», «ткань»;</w:t>
            </w:r>
            <w:proofErr w:type="gramEnd"/>
          </w:p>
          <w:p w:rsidR="00AB66BB" w:rsidRDefault="00AB66BB" w:rsidP="000D7844">
            <w:pPr>
              <w:ind w:right="-108"/>
            </w:pPr>
            <w:r>
              <w:t>- работать с лупой и микроскопом;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lastRenderedPageBreak/>
              <w:t>- распознавать различные виды тканей</w:t>
            </w:r>
            <w:r>
              <w:rPr>
                <w:b/>
                <w:i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>Работают с учебником, рабочей тетрадью и дидактическими материалами. Заполняют таблицы. Демонстрируют умение готовить микропрепарат</w:t>
            </w:r>
            <w:r>
              <w:lastRenderedPageBreak/>
              <w:t>ы и работать с микроскопом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Р.т. трен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 xml:space="preserve">ад. 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</w:tbl>
    <w:p w:rsidR="00AB66BB" w:rsidRDefault="00AB66BB" w:rsidP="00AB66BB">
      <w:pPr>
        <w:rPr>
          <w:b/>
          <w:sz w:val="28"/>
          <w:szCs w:val="28"/>
        </w:rPr>
      </w:pPr>
    </w:p>
    <w:p w:rsidR="00AB66BB" w:rsidRDefault="00AB66BB" w:rsidP="00AB66BB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3.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Царство Бактерии. Царство Грибы (7 часов)</w:t>
      </w:r>
    </w:p>
    <w:p w:rsidR="00AB66BB" w:rsidRDefault="00AB66BB" w:rsidP="00AB66BB">
      <w:pPr>
        <w:rPr>
          <w:b/>
        </w:rPr>
      </w:pPr>
      <w:r>
        <w:rPr>
          <w:b/>
        </w:rPr>
        <w:t>1. Личностные результаты:</w:t>
      </w:r>
    </w:p>
    <w:p w:rsidR="00AB66BB" w:rsidRDefault="00AB66BB" w:rsidP="00AB66BB">
      <w:pPr>
        <w:overflowPunct w:val="0"/>
        <w:autoSpaceDE w:val="0"/>
        <w:jc w:val="both"/>
        <w:textAlignment w:val="baseline"/>
        <w:rPr>
          <w:iCs/>
        </w:rPr>
      </w:pPr>
      <w:r>
        <w:rPr>
          <w:i/>
          <w:iCs/>
        </w:rPr>
        <w:t>Учащиеся должны</w:t>
      </w:r>
      <w:r>
        <w:rPr>
          <w:iCs/>
        </w:rPr>
        <w:t>:</w:t>
      </w:r>
    </w:p>
    <w:p w:rsidR="00AB66BB" w:rsidRDefault="00AB66BB" w:rsidP="00AB66BB">
      <w:pPr>
        <w:jc w:val="both"/>
      </w:pPr>
      <w:r>
        <w:t>— испытывать чувство гордости за российскую биологическую науку;</w:t>
      </w:r>
    </w:p>
    <w:p w:rsidR="00AB66BB" w:rsidRDefault="00AB66BB" w:rsidP="00AB66BB">
      <w:pPr>
        <w:jc w:val="both"/>
      </w:pPr>
      <w:r>
        <w:t xml:space="preserve">— знать правила поведения в природе; </w:t>
      </w:r>
    </w:p>
    <w:p w:rsidR="00AB66BB" w:rsidRDefault="00AB66BB" w:rsidP="00AB66BB">
      <w:pPr>
        <w:jc w:val="both"/>
      </w:pPr>
      <w:r>
        <w:t>— понимать основные факторы, определяющие взаимоотношения человека и природы;</w:t>
      </w:r>
    </w:p>
    <w:p w:rsidR="00AB66BB" w:rsidRDefault="00AB66BB" w:rsidP="00AB66BB">
      <w:pPr>
        <w:jc w:val="both"/>
      </w:pPr>
      <w:r>
        <w:t>— уметь реализовывать теоретические познания на практике;</w:t>
      </w:r>
    </w:p>
    <w:p w:rsidR="00AB66BB" w:rsidRDefault="00AB66BB" w:rsidP="00AB66BB">
      <w:pPr>
        <w:jc w:val="both"/>
      </w:pPr>
      <w:r>
        <w:t xml:space="preserve">— понимать социальную значимость и содержание профессий, связанных с биологией; </w:t>
      </w:r>
    </w:p>
    <w:p w:rsidR="00AB66BB" w:rsidRDefault="00AB66BB" w:rsidP="00AB66BB">
      <w:pPr>
        <w:jc w:val="both"/>
      </w:pPr>
      <w:r>
        <w:t>— испытывать любовь к природе;</w:t>
      </w:r>
    </w:p>
    <w:p w:rsidR="00AB66BB" w:rsidRDefault="00AB66BB" w:rsidP="00AB66BB">
      <w:pPr>
        <w:jc w:val="both"/>
      </w:pPr>
      <w:r>
        <w:t>— признавать право каждого на собственное мнение;</w:t>
      </w:r>
    </w:p>
    <w:p w:rsidR="00AB66BB" w:rsidRDefault="00AB66BB" w:rsidP="00AB66BB">
      <w:pPr>
        <w:jc w:val="both"/>
      </w:pPr>
      <w:r>
        <w:t>— проявлять готовность к самостоятельным поступкам и действиям на благо природы;</w:t>
      </w:r>
    </w:p>
    <w:p w:rsidR="00AB66BB" w:rsidRDefault="00AB66BB" w:rsidP="00AB66BB">
      <w:pPr>
        <w:jc w:val="both"/>
      </w:pPr>
      <w:r>
        <w:t xml:space="preserve">— уметь отстаивать свою точку зрения; </w:t>
      </w:r>
    </w:p>
    <w:p w:rsidR="00AB66BB" w:rsidRDefault="00AB66BB" w:rsidP="00AB66BB">
      <w:pPr>
        <w:jc w:val="both"/>
      </w:pPr>
      <w:r>
        <w:t>— критично относиться к своим поступкам, нести ответственность за последствия;</w:t>
      </w:r>
    </w:p>
    <w:p w:rsidR="00AB66BB" w:rsidRDefault="00AB66BB" w:rsidP="00AB66BB">
      <w:pPr>
        <w:jc w:val="both"/>
      </w:pPr>
      <w:r>
        <w:t>— уметь слушать и слышать другое мнение.</w:t>
      </w:r>
    </w:p>
    <w:p w:rsidR="00AB66BB" w:rsidRDefault="00AB66BB" w:rsidP="00AB66BB">
      <w:pPr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AB66BB" w:rsidRDefault="00AB66BB" w:rsidP="00AB66BB">
      <w:pPr>
        <w:rPr>
          <w:i/>
          <w:iCs/>
        </w:rPr>
      </w:pPr>
      <w:r>
        <w:rPr>
          <w:i/>
          <w:iCs/>
        </w:rPr>
        <w:lastRenderedPageBreak/>
        <w:t>Учащиеся должны уметь:</w:t>
      </w:r>
    </w:p>
    <w:p w:rsidR="00AB66BB" w:rsidRDefault="00AB66BB" w:rsidP="00AB66BB">
      <w:pPr>
        <w:rPr>
          <w:iCs/>
        </w:rPr>
      </w:pPr>
      <w:r>
        <w:rPr>
          <w:iCs/>
        </w:rPr>
        <w:t>— работать с учебником, рабочей тетрадью и дидактическими материалами;</w:t>
      </w:r>
    </w:p>
    <w:p w:rsidR="00AB66BB" w:rsidRDefault="0084065F" w:rsidP="00AB66BB">
      <w:pPr>
        <w:rPr>
          <w:iCs/>
        </w:rPr>
      </w:pPr>
      <w:r w:rsidRPr="0084065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14.4pt;width:761.8pt;height:141.1pt;z-index:251660288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41" w:type="dxa"/>
                    <w:tblLayout w:type="fixed"/>
                    <w:tblLook w:val="0000"/>
                  </w:tblPr>
                  <w:tblGrid>
                    <w:gridCol w:w="8729"/>
                    <w:gridCol w:w="6885"/>
                  </w:tblGrid>
                  <w:tr w:rsidR="000D7844">
                    <w:tc>
                      <w:tcPr>
                        <w:tcW w:w="1561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D7844" w:rsidRDefault="000D7844">
                        <w:pPr>
                          <w:snapToGrid w:val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3. Предметные результаты:</w:t>
                        </w:r>
                      </w:p>
                    </w:tc>
                  </w:tr>
                  <w:tr w:rsidR="000D7844">
                    <w:tc>
                      <w:tcPr>
                        <w:tcW w:w="87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D7844" w:rsidRDefault="000D7844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Ученик научится:</w:t>
                        </w:r>
                      </w:p>
                    </w:tc>
                    <w:tc>
                      <w:tcPr>
                        <w:tcW w:w="6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D7844" w:rsidRDefault="000D7844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</w:rPr>
                          <w:t>Ученик получит возможность научиться:</w:t>
                        </w:r>
                        <w:r>
                          <w:t xml:space="preserve"> </w:t>
                        </w:r>
                      </w:p>
                    </w:tc>
                  </w:tr>
                  <w:tr w:rsidR="000D7844">
                    <w:tc>
                      <w:tcPr>
                        <w:tcW w:w="87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D7844" w:rsidRDefault="000D7844">
                        <w:pPr>
                          <w:snapToGrid w:val="0"/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Учащиеся должны знать:</w:t>
                        </w:r>
                      </w:p>
                      <w:p w:rsidR="000D7844" w:rsidRDefault="000D7844">
                        <w:r>
                          <w:t>- строение и основные процессы жизнедеятельности бактерий и грибов;</w:t>
                        </w:r>
                      </w:p>
                      <w:p w:rsidR="000D7844" w:rsidRDefault="000D7844">
                        <w:r>
                          <w:t>- разнообразие и распространение бактерий и грибов;</w:t>
                        </w:r>
                      </w:p>
                      <w:p w:rsidR="000D7844" w:rsidRDefault="000D7844">
                        <w:r>
                          <w:t>- роль бактерий и грибов в природе и жизни человека.</w:t>
                        </w:r>
                      </w:p>
                      <w:p w:rsidR="000D7844" w:rsidRDefault="000D7844">
                        <w:pPr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 xml:space="preserve">Учащиеся должны уметь: </w:t>
                        </w:r>
                      </w:p>
                      <w:p w:rsidR="000D7844" w:rsidRDefault="000D7844">
                        <w:r>
                          <w:t>- давать общую характеристику бактериям и грибам;</w:t>
                        </w:r>
                      </w:p>
                      <w:p w:rsidR="000D7844" w:rsidRDefault="000D7844">
                        <w:r>
                          <w:t>- отличать бактерии и грибы от других живых организмов;</w:t>
                        </w:r>
                      </w:p>
                      <w:p w:rsidR="000D7844" w:rsidRDefault="000D7844">
                        <w:r>
                          <w:t xml:space="preserve">- отличать съедобные грибы от </w:t>
                        </w:r>
                        <w:proofErr w:type="gramStart"/>
                        <w:r>
                          <w:t>ядовитых</w:t>
                        </w:r>
                        <w:proofErr w:type="gramEnd"/>
                        <w:r>
                          <w:t>;</w:t>
                        </w:r>
                      </w:p>
                      <w:p w:rsidR="000D7844" w:rsidRDefault="000D7844">
                        <w:r>
                          <w:t>- объяснять роль бактерий и грибов в природе и жизни человека.</w:t>
                        </w:r>
                      </w:p>
                    </w:tc>
                    <w:tc>
                      <w:tcPr>
                        <w:tcW w:w="6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D7844" w:rsidRDefault="000D7844">
                        <w:pPr>
                          <w:snapToGrid w:val="0"/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Учащиеся могут узнать:</w:t>
                        </w:r>
                      </w:p>
                      <w:p w:rsidR="000D7844" w:rsidRDefault="000D7844">
                        <w:pPr>
                          <w:rPr>
                            <w:rFonts w:eastAsia="MS Mincho"/>
                          </w:rPr>
                        </w:pPr>
                        <w:r>
                          <w:t>- значение бактерий в процессах брожения, деятельность серо- и железобактерий;</w:t>
                        </w:r>
                        <w:r>
                          <w:rPr>
                            <w:rFonts w:eastAsia="MS Mincho"/>
                          </w:rPr>
                          <w:t xml:space="preserve"> </w:t>
                        </w:r>
                      </w:p>
                      <w:p w:rsidR="000D7844" w:rsidRDefault="000D7844">
                        <w:r>
                          <w:rPr>
                            <w:rFonts w:eastAsia="MS Mincho"/>
                          </w:rPr>
                          <w:t xml:space="preserve">- </w:t>
                        </w:r>
                        <w:r>
                          <w:t>жизнедеятельность грибов-хищников</w:t>
                        </w:r>
                      </w:p>
                      <w:p w:rsidR="000D7844" w:rsidRDefault="000D7844">
                        <w:pPr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Учащиеся смогут научиться:</w:t>
                        </w:r>
                      </w:p>
                      <w:p w:rsidR="000D7844" w:rsidRDefault="000D7844">
                        <w:r>
                          <w:t>- выращивать бактерии: картофельную и сенную палочку;</w:t>
                        </w:r>
                      </w:p>
                      <w:p w:rsidR="000D7844" w:rsidRDefault="000D7844">
                        <w:r>
                          <w:t>- выявлять у грибов черты сходства с растениями и животными.</w:t>
                        </w:r>
                      </w:p>
                    </w:tc>
                  </w:tr>
                </w:tbl>
                <w:p w:rsidR="000D7844" w:rsidRDefault="000D7844" w:rsidP="00AB66BB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="00AB66BB">
        <w:rPr>
          <w:iCs/>
        </w:rPr>
        <w:t>— составлять сообщения на основе обобщения материала учебника и дополнительной литературы.</w:t>
      </w:r>
    </w:p>
    <w:p w:rsidR="00AB66BB" w:rsidRDefault="00AB66BB" w:rsidP="00AB66BB"/>
    <w:p w:rsidR="00AB66BB" w:rsidRDefault="00AB66BB" w:rsidP="00AB66BB">
      <w:pPr>
        <w:jc w:val="center"/>
        <w:rPr>
          <w:b/>
        </w:rPr>
      </w:pPr>
    </w:p>
    <w:tbl>
      <w:tblPr>
        <w:tblW w:w="0" w:type="auto"/>
        <w:tblInd w:w="-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1568"/>
        <w:gridCol w:w="1288"/>
        <w:gridCol w:w="1571"/>
        <w:gridCol w:w="1984"/>
        <w:gridCol w:w="2263"/>
        <w:gridCol w:w="1848"/>
        <w:gridCol w:w="1417"/>
        <w:gridCol w:w="1560"/>
        <w:gridCol w:w="850"/>
        <w:gridCol w:w="96"/>
        <w:gridCol w:w="21"/>
        <w:gridCol w:w="22"/>
        <w:gridCol w:w="722"/>
      </w:tblGrid>
      <w:tr w:rsidR="00AB66BB" w:rsidTr="000D7844">
        <w:trPr>
          <w:trHeight w:val="37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  <w:p w:rsidR="00AB66BB" w:rsidRDefault="00AB66BB" w:rsidP="000D7844">
            <w:pPr>
              <w:spacing w:line="245" w:lineRule="atLeast"/>
              <w:jc w:val="center"/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деятельности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71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  <w:r>
              <w:rPr>
                <w:b/>
              </w:rPr>
              <w:t>Оценивание  деятельности учащихся</w:t>
            </w:r>
          </w:p>
        </w:tc>
      </w:tr>
      <w:tr w:rsidR="00AB66BB" w:rsidTr="000D7844">
        <w:trPr>
          <w:trHeight w:val="385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57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  <w:r>
              <w:rPr>
                <w:b/>
              </w:rPr>
              <w:t xml:space="preserve">личностные </w:t>
            </w: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71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</w:tr>
      <w:tr w:rsidR="00AB66BB" w:rsidTr="000D7844">
        <w:trPr>
          <w:trHeight w:val="469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57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</w:p>
        </w:tc>
        <w:tc>
          <w:tcPr>
            <w:tcW w:w="22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</w:rPr>
            </w:pPr>
            <w:r>
              <w:rPr>
                <w:b/>
              </w:rPr>
              <w:t>ученик научится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  <w:r>
              <w:rPr>
                <w:b/>
              </w:rPr>
              <w:t>ученик получит возможность научиться</w:t>
            </w:r>
          </w:p>
        </w:tc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71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</w:tr>
      <w:tr w:rsidR="00AB66BB" w:rsidTr="000D7844">
        <w:trPr>
          <w:trHeight w:val="1030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5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</w:p>
        </w:tc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  <w:rPr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</w:rPr>
            </w:pPr>
            <w:proofErr w:type="spellStart"/>
            <w:r>
              <w:rPr>
                <w:b/>
              </w:rPr>
              <w:t>самооценивание</w:t>
            </w:r>
            <w:proofErr w:type="spellEnd"/>
            <w:r>
              <w:rPr>
                <w:b/>
              </w:rPr>
              <w:t xml:space="preserve"> учащегося</w:t>
            </w:r>
          </w:p>
        </w:tc>
        <w:tc>
          <w:tcPr>
            <w:tcW w:w="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</w:rPr>
            </w:pPr>
            <w:r>
              <w:rPr>
                <w:b/>
              </w:rPr>
              <w:t>оценивание учителя</w:t>
            </w:r>
          </w:p>
        </w:tc>
      </w:tr>
      <w:tr w:rsidR="00AB66BB" w:rsidTr="000D7844">
        <w:trPr>
          <w:trHeight w:val="108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  <w:r>
              <w:lastRenderedPageBreak/>
              <w:t>18</w:t>
            </w:r>
          </w:p>
          <w:p w:rsidR="007946F7" w:rsidRDefault="007946F7" w:rsidP="000D7844">
            <w:pPr>
              <w:snapToGrid w:val="0"/>
              <w:spacing w:line="245" w:lineRule="atLeast"/>
              <w:jc w:val="center"/>
            </w:pPr>
            <w:r>
              <w:t>12.01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 xml:space="preserve">Бактерии, их разнообразие, строение и жизнедеятельность.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both"/>
            </w:pPr>
            <w:r>
              <w:t>Урок формирование знаний и умений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Бактерии, особенности строения и жизнедеятельности. Формы бактерий. Разнообразие бактерий, их распространение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Представление о положительной и отрицательной роли бактерий в природе и жизни человека и умение защищать свой организм от негативного влияния болезнетворных бактерий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rPr>
                <w:iCs/>
                <w:u w:val="single"/>
              </w:rPr>
              <w:t>Познавательные УУД.</w:t>
            </w:r>
            <w:r>
              <w:rPr>
                <w:i/>
                <w:iCs/>
              </w:rPr>
              <w:t xml:space="preserve"> </w:t>
            </w:r>
            <w:r>
              <w:t xml:space="preserve">умение работать с </w:t>
            </w:r>
            <w:proofErr w:type="spellStart"/>
            <w:proofErr w:type="gramStart"/>
            <w:r>
              <w:t>раз-личными</w:t>
            </w:r>
            <w:proofErr w:type="spellEnd"/>
            <w:proofErr w:type="gramEnd"/>
            <w:r>
              <w:t xml:space="preserve"> источниками информации, </w:t>
            </w:r>
            <w:proofErr w:type="spellStart"/>
            <w:r>
              <w:t>преобра-зовывать</w:t>
            </w:r>
            <w:proofErr w:type="spellEnd"/>
            <w:r>
              <w:t xml:space="preserve"> ее из одной формы в другую, выде</w:t>
            </w:r>
            <w:r>
              <w:softHyphen/>
              <w:t xml:space="preserve">лять главное в тексте, структурировать </w:t>
            </w:r>
            <w:proofErr w:type="spellStart"/>
            <w:r>
              <w:t>учеб-ный</w:t>
            </w:r>
            <w:proofErr w:type="spellEnd"/>
            <w:r>
              <w:t xml:space="preserve"> материал. </w:t>
            </w:r>
          </w:p>
          <w:p w:rsidR="00AB66BB" w:rsidRDefault="00AB66BB" w:rsidP="000D7844">
            <w:pPr>
              <w:spacing w:line="245" w:lineRule="atLeast"/>
            </w:pPr>
            <w:r>
              <w:rPr>
                <w:iCs/>
                <w:u w:val="single"/>
              </w:rPr>
              <w:t>Личностные УУД</w:t>
            </w:r>
            <w:r>
              <w:rPr>
                <w:i/>
                <w:u w:val="single"/>
              </w:rPr>
              <w:t>:</w:t>
            </w:r>
            <w:r>
              <w:t xml:space="preserve"> потребность в </w:t>
            </w:r>
            <w:proofErr w:type="spellStart"/>
            <w:proofErr w:type="gramStart"/>
            <w:r>
              <w:t>справед-ливом</w:t>
            </w:r>
            <w:proofErr w:type="spellEnd"/>
            <w:proofErr w:type="gramEnd"/>
            <w:r>
              <w:t xml:space="preserve"> оценивании своей работы и работы одноклассников.</w:t>
            </w:r>
          </w:p>
          <w:p w:rsidR="00AB66BB" w:rsidRDefault="00AB66BB" w:rsidP="000D7844">
            <w:pPr>
              <w:spacing w:line="245" w:lineRule="atLeast"/>
            </w:pPr>
            <w:r>
              <w:rPr>
                <w:iCs/>
                <w:u w:val="single"/>
              </w:rPr>
              <w:t>Регулятивные УУД:</w:t>
            </w:r>
            <w:r>
              <w:t xml:space="preserve"> умение организовать выполнение заданий учителя. Развитие </w:t>
            </w:r>
            <w:proofErr w:type="spellStart"/>
            <w:proofErr w:type="gramStart"/>
            <w:r>
              <w:t>на-выков</w:t>
            </w:r>
            <w:proofErr w:type="spellEnd"/>
            <w:proofErr w:type="gramEnd"/>
            <w:r>
              <w:t xml:space="preserve"> самооценки и самоанализа.</w:t>
            </w:r>
          </w:p>
          <w:p w:rsidR="00AB66BB" w:rsidRDefault="00AB66BB" w:rsidP="000D7844">
            <w:pPr>
              <w:snapToGrid w:val="0"/>
              <w:spacing w:line="245" w:lineRule="atLeast"/>
            </w:pPr>
            <w:proofErr w:type="gramStart"/>
            <w:r>
              <w:rPr>
                <w:iCs/>
                <w:u w:val="single"/>
              </w:rPr>
              <w:t>Коммуникативные</w:t>
            </w:r>
            <w:proofErr w:type="gramEnd"/>
            <w:r>
              <w:rPr>
                <w:iCs/>
                <w:u w:val="single"/>
              </w:rPr>
              <w:t xml:space="preserve"> УУД</w:t>
            </w:r>
            <w:r>
              <w:rPr>
                <w:i/>
                <w:iCs/>
              </w:rPr>
              <w:t xml:space="preserve">: </w:t>
            </w:r>
            <w:r>
              <w:t>умение строить эффек</w:t>
            </w:r>
            <w:r>
              <w:softHyphen/>
              <w:t xml:space="preserve">тивное </w:t>
            </w:r>
            <w:proofErr w:type="spellStart"/>
            <w:r>
              <w:t>взаимо-действие</w:t>
            </w:r>
            <w:proofErr w:type="spellEnd"/>
            <w:r>
              <w:t xml:space="preserve"> с </w:t>
            </w:r>
            <w:proofErr w:type="spellStart"/>
            <w:r>
              <w:t>одноклас-сниками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pPr>
              <w:spacing w:line="245" w:lineRule="atLeast"/>
            </w:pPr>
            <w:r>
              <w:t>- строение и основные процессы жизнедеятельности бактерий;</w:t>
            </w:r>
          </w:p>
          <w:p w:rsidR="00AB66BB" w:rsidRDefault="00AB66BB" w:rsidP="000D7844">
            <w:pPr>
              <w:spacing w:line="245" w:lineRule="atLeast"/>
            </w:pPr>
            <w:r>
              <w:t>- разнообразие и распространение бактерий;</w:t>
            </w:r>
          </w:p>
          <w:p w:rsidR="00AB66BB" w:rsidRDefault="00AB66BB" w:rsidP="000D7844">
            <w:pPr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spacing w:line="245" w:lineRule="atLeast"/>
            </w:pPr>
            <w:r>
              <w:t>- давать общую характеристику бактериям;</w:t>
            </w:r>
          </w:p>
          <w:p w:rsidR="00AB66BB" w:rsidRDefault="00AB66BB" w:rsidP="000D7844">
            <w:pPr>
              <w:spacing w:line="245" w:lineRule="atLeast"/>
            </w:pPr>
            <w:r>
              <w:t>- отличать бактерии от других живых организмов;</w:t>
            </w:r>
          </w:p>
          <w:p w:rsidR="00AB66BB" w:rsidRDefault="00AB66BB" w:rsidP="000D7844">
            <w:pPr>
              <w:spacing w:line="245" w:lineRule="atLeas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>Учащиеся могут узнать:</w:t>
            </w:r>
          </w:p>
          <w:p w:rsidR="00AB66BB" w:rsidRDefault="00AB66BB" w:rsidP="000D7844">
            <w:pPr>
              <w:spacing w:line="245" w:lineRule="atLeast"/>
            </w:pPr>
            <w:r>
              <w:t>значение бактерий в процессах брожения, деятельность серо- и железобактерий;</w:t>
            </w:r>
          </w:p>
          <w:p w:rsidR="00AB66BB" w:rsidRDefault="00AB66BB" w:rsidP="000D7844">
            <w:pPr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pPr>
              <w:snapToGrid w:val="0"/>
              <w:spacing w:line="245" w:lineRule="atLeast"/>
            </w:pPr>
            <w:r>
              <w:t xml:space="preserve">- </w:t>
            </w:r>
            <w:proofErr w:type="spellStart"/>
            <w:proofErr w:type="gramStart"/>
            <w:r>
              <w:t>выращи-вать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бакте-рии</w:t>
            </w:r>
            <w:proofErr w:type="spellEnd"/>
            <w:r>
              <w:t xml:space="preserve">: </w:t>
            </w:r>
            <w:proofErr w:type="spellStart"/>
            <w:r>
              <w:t>карто-фельную</w:t>
            </w:r>
            <w:proofErr w:type="spellEnd"/>
            <w:r>
              <w:t xml:space="preserve"> и сенную палочку;</w:t>
            </w:r>
          </w:p>
          <w:p w:rsidR="00AB66BB" w:rsidRDefault="00AB66BB" w:rsidP="000D7844">
            <w:pPr>
              <w:snapToGrid w:val="0"/>
              <w:spacing w:line="245" w:lineRule="atLeas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Выделяют существенные признаки бактерий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</w:tr>
      <w:tr w:rsidR="00AB66BB" w:rsidTr="000D7844">
        <w:trPr>
          <w:trHeight w:val="81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  <w:r>
              <w:t>19</w:t>
            </w:r>
          </w:p>
          <w:p w:rsidR="007946F7" w:rsidRDefault="007946F7" w:rsidP="000D7844">
            <w:pPr>
              <w:snapToGrid w:val="0"/>
              <w:spacing w:line="245" w:lineRule="atLeast"/>
              <w:jc w:val="center"/>
            </w:pPr>
            <w:r>
              <w:t>19.01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Роль бактерий в природе и жизни человека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both"/>
            </w:pPr>
            <w:r>
              <w:t xml:space="preserve">Урок закрепления и совершенствования знаний и </w:t>
            </w:r>
            <w:r>
              <w:lastRenderedPageBreak/>
              <w:t>умений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  <w:spacing w:line="245" w:lineRule="atLeast"/>
            </w:pPr>
            <w:r>
              <w:lastRenderedPageBreak/>
              <w:t xml:space="preserve">Роль бактерий в природе. Роль бактерий в хозяйственной деятельности </w:t>
            </w:r>
            <w:r>
              <w:lastRenderedPageBreak/>
              <w:t>человека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lastRenderedPageBreak/>
              <w:t xml:space="preserve">Представление о положительной и отрицательной роли бактерий в природе и жизни человека и умение защищать </w:t>
            </w:r>
            <w:r>
              <w:lastRenderedPageBreak/>
              <w:t>свой организм от негативного влияния болезнетворных бактерий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rPr>
                <w:iCs/>
                <w:u w:val="single"/>
              </w:rPr>
              <w:lastRenderedPageBreak/>
              <w:t>Познавательные УУД.</w:t>
            </w:r>
            <w:r>
              <w:rPr>
                <w:i/>
                <w:iCs/>
              </w:rPr>
              <w:t xml:space="preserve"> </w:t>
            </w:r>
            <w:r>
              <w:t xml:space="preserve">умение работать с </w:t>
            </w:r>
            <w:proofErr w:type="spellStart"/>
            <w:proofErr w:type="gramStart"/>
            <w:r>
              <w:t>раз-личными</w:t>
            </w:r>
            <w:proofErr w:type="spellEnd"/>
            <w:proofErr w:type="gramEnd"/>
            <w:r>
              <w:t xml:space="preserve"> источниками информации, преобразовывать ее из одной формы в другую, </w:t>
            </w:r>
            <w:r>
              <w:lastRenderedPageBreak/>
              <w:t xml:space="preserve">выделять главное в тексте, структурировать учебный материал. </w:t>
            </w:r>
          </w:p>
          <w:p w:rsidR="00AB66BB" w:rsidRDefault="00AB66BB" w:rsidP="000D7844">
            <w:pPr>
              <w:spacing w:line="245" w:lineRule="atLeast"/>
            </w:pPr>
            <w:r>
              <w:rPr>
                <w:iCs/>
                <w:u w:val="single"/>
              </w:rPr>
              <w:t>Личностные УУД</w:t>
            </w:r>
            <w:r>
              <w:rPr>
                <w:i/>
                <w:u w:val="single"/>
              </w:rPr>
              <w:t>:</w:t>
            </w:r>
            <w:r>
              <w:t xml:space="preserve"> по</w:t>
            </w:r>
            <w:r>
              <w:softHyphen/>
              <w:t xml:space="preserve">требность в </w:t>
            </w:r>
            <w:proofErr w:type="spellStart"/>
            <w:proofErr w:type="gramStart"/>
            <w:r>
              <w:t>справед-ливом</w:t>
            </w:r>
            <w:proofErr w:type="spellEnd"/>
            <w:proofErr w:type="gramEnd"/>
            <w:r>
              <w:t xml:space="preserve"> оценивании своей работы и работы одноклассников.</w:t>
            </w:r>
          </w:p>
          <w:p w:rsidR="00AB66BB" w:rsidRDefault="00AB66BB" w:rsidP="000D7844">
            <w:pPr>
              <w:spacing w:line="245" w:lineRule="atLeast"/>
            </w:pPr>
            <w:r>
              <w:rPr>
                <w:iCs/>
                <w:u w:val="single"/>
              </w:rPr>
              <w:t>Регулятивные УУД:</w:t>
            </w:r>
            <w:r>
              <w:t xml:space="preserve"> умение организовать выполнение заданий учителя. Развитие </w:t>
            </w:r>
            <w:proofErr w:type="spellStart"/>
            <w:proofErr w:type="gramStart"/>
            <w:r>
              <w:t>на-выков</w:t>
            </w:r>
            <w:proofErr w:type="spellEnd"/>
            <w:proofErr w:type="gramEnd"/>
            <w:r>
              <w:t xml:space="preserve"> самооценки и самоанализа.</w:t>
            </w:r>
          </w:p>
          <w:p w:rsidR="00AB66BB" w:rsidRDefault="00AB66BB" w:rsidP="000D7844">
            <w:pPr>
              <w:snapToGrid w:val="0"/>
              <w:spacing w:line="245" w:lineRule="atLeast"/>
            </w:pPr>
            <w:proofErr w:type="gramStart"/>
            <w:r>
              <w:rPr>
                <w:iCs/>
                <w:u w:val="single"/>
              </w:rPr>
              <w:t>Коммуникативные</w:t>
            </w:r>
            <w:proofErr w:type="gramEnd"/>
            <w:r>
              <w:rPr>
                <w:iCs/>
                <w:u w:val="single"/>
              </w:rPr>
              <w:t xml:space="preserve"> УУД</w:t>
            </w:r>
            <w:r>
              <w:rPr>
                <w:i/>
                <w:iCs/>
              </w:rPr>
              <w:t xml:space="preserve">: </w:t>
            </w:r>
            <w:r>
              <w:t>умение строить эффек</w:t>
            </w:r>
            <w:r>
              <w:softHyphen/>
              <w:t xml:space="preserve">тивное </w:t>
            </w:r>
            <w:proofErr w:type="spellStart"/>
            <w:r>
              <w:t>взамодей-ствие</w:t>
            </w:r>
            <w:proofErr w:type="spellEnd"/>
            <w:r>
              <w:t xml:space="preserve"> с </w:t>
            </w:r>
            <w:proofErr w:type="spellStart"/>
            <w:r>
              <w:t>одноклассни-ками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pPr>
              <w:spacing w:line="245" w:lineRule="atLeast"/>
            </w:pPr>
            <w:r>
              <w:t>- разнообразие и распространение бактерий;</w:t>
            </w:r>
          </w:p>
          <w:p w:rsidR="00AB66BB" w:rsidRDefault="00AB66BB" w:rsidP="000D7844">
            <w:pPr>
              <w:spacing w:line="245" w:lineRule="atLeast"/>
            </w:pPr>
            <w:r>
              <w:lastRenderedPageBreak/>
              <w:t xml:space="preserve">- роль бактерий в </w:t>
            </w:r>
            <w:proofErr w:type="spellStart"/>
            <w:proofErr w:type="gramStart"/>
            <w:r>
              <w:t>в</w:t>
            </w:r>
            <w:proofErr w:type="spellEnd"/>
            <w:proofErr w:type="gramEnd"/>
            <w:r>
              <w:t xml:space="preserve"> природе и жизни человека.</w:t>
            </w:r>
          </w:p>
          <w:p w:rsidR="00AB66BB" w:rsidRDefault="00AB66BB" w:rsidP="000D7844">
            <w:pPr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snapToGrid w:val="0"/>
              <w:spacing w:line="245" w:lineRule="atLeast"/>
            </w:pPr>
            <w:r>
              <w:t>- объяснять роль бактерий  в природе и жизни человека.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Учащиеся могут </w:t>
            </w:r>
            <w:proofErr w:type="spellStart"/>
            <w:proofErr w:type="gramStart"/>
            <w:r>
              <w:rPr>
                <w:b/>
                <w:i/>
              </w:rPr>
              <w:t>уз-нать</w:t>
            </w:r>
            <w:proofErr w:type="spellEnd"/>
            <w:proofErr w:type="gramEnd"/>
            <w:r>
              <w:rPr>
                <w:b/>
                <w:i/>
              </w:rPr>
              <w:t>:</w:t>
            </w:r>
          </w:p>
          <w:p w:rsidR="00AB66BB" w:rsidRDefault="00AB66BB" w:rsidP="000D7844">
            <w:pPr>
              <w:snapToGrid w:val="0"/>
              <w:spacing w:line="245" w:lineRule="atLeast"/>
            </w:pPr>
            <w:r>
              <w:t xml:space="preserve">значение бактерий в </w:t>
            </w:r>
            <w:r>
              <w:lastRenderedPageBreak/>
              <w:t>процессах брожения, деятельность серо- и железобактерий;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lastRenderedPageBreak/>
              <w:t xml:space="preserve">Определяют понятия «клубеньковые (азотфиксирующие) бактерии», «симбиоз», </w:t>
            </w:r>
            <w:r>
              <w:lastRenderedPageBreak/>
              <w:t>«болезнетворные бактерии», «эпидемия». Объясняют роль бактерий в природе и жизни человека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</w:tr>
      <w:tr w:rsidR="00AB66BB" w:rsidTr="000D7844">
        <w:trPr>
          <w:trHeight w:val="8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  <w:r>
              <w:lastRenderedPageBreak/>
              <w:t>20</w:t>
            </w:r>
          </w:p>
          <w:p w:rsidR="007946F7" w:rsidRDefault="007946F7" w:rsidP="000D7844">
            <w:pPr>
              <w:snapToGrid w:val="0"/>
              <w:spacing w:line="245" w:lineRule="atLeast"/>
              <w:jc w:val="center"/>
            </w:pPr>
            <w:r>
              <w:t>26.01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Грибы, их общая характеристика, строение и жизнедеятельность. Роль грибов в природе и жизни человека.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both"/>
            </w:pPr>
            <w:r>
              <w:t>Урок формирования знаний</w:t>
            </w:r>
          </w:p>
          <w:p w:rsidR="00AB66BB" w:rsidRDefault="00AB66BB" w:rsidP="000D7844">
            <w:pPr>
              <w:snapToGrid w:val="0"/>
              <w:spacing w:line="245" w:lineRule="atLeast"/>
              <w:jc w:val="both"/>
            </w:pPr>
            <w:r>
              <w:t>(познавательный проект)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Грибы, особенности строения и жизнедеятельности. Многообразие грибов. Роль грибов в природе и жизни человека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Понимание роли представителей царства Грибы в природе и жизни человека. Осознание необходимости оказания экстренной помощи при отравлении ядовитыми грибами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rPr>
                <w:iCs/>
                <w:u w:val="single"/>
              </w:rPr>
              <w:t>Познавательные УУД:</w:t>
            </w:r>
            <w:r>
              <w:rPr>
                <w:i/>
                <w:iCs/>
              </w:rPr>
              <w:t xml:space="preserve"> </w:t>
            </w:r>
            <w:r>
              <w:t xml:space="preserve">умение выделять </w:t>
            </w:r>
            <w:proofErr w:type="spellStart"/>
            <w:r>
              <w:t>глав-ное</w:t>
            </w:r>
            <w:proofErr w:type="spellEnd"/>
            <w:r>
              <w:t xml:space="preserve"> в тексте, </w:t>
            </w:r>
            <w:proofErr w:type="spellStart"/>
            <w:r>
              <w:t>структури-ровать</w:t>
            </w:r>
            <w:proofErr w:type="spellEnd"/>
            <w:r>
              <w:t xml:space="preserve"> </w:t>
            </w:r>
            <w:proofErr w:type="gramStart"/>
            <w:r>
              <w:t>учебный</w:t>
            </w:r>
            <w:proofErr w:type="gramEnd"/>
            <w:r>
              <w:t xml:space="preserve"> </w:t>
            </w:r>
            <w:proofErr w:type="spellStart"/>
            <w:r>
              <w:t>мате-риал</w:t>
            </w:r>
            <w:proofErr w:type="spellEnd"/>
            <w:r>
              <w:t xml:space="preserve">, грамотно </w:t>
            </w:r>
            <w:proofErr w:type="spellStart"/>
            <w:r>
              <w:t>форму-лировать</w:t>
            </w:r>
            <w:proofErr w:type="spellEnd"/>
            <w:r>
              <w:t xml:space="preserve"> вопросы, </w:t>
            </w:r>
            <w:proofErr w:type="spellStart"/>
            <w:r>
              <w:t>ра-ботать</w:t>
            </w:r>
            <w:proofErr w:type="spellEnd"/>
            <w:r>
              <w:t xml:space="preserve"> с различными источниками </w:t>
            </w:r>
            <w:proofErr w:type="spellStart"/>
            <w:r>
              <w:t>инфор-мации</w:t>
            </w:r>
            <w:proofErr w:type="spellEnd"/>
            <w:r>
              <w:t xml:space="preserve">, готовить </w:t>
            </w:r>
            <w:proofErr w:type="spellStart"/>
            <w:r>
              <w:t>со-общения</w:t>
            </w:r>
            <w:proofErr w:type="spellEnd"/>
            <w:r>
              <w:t xml:space="preserve"> и презента</w:t>
            </w:r>
            <w:r>
              <w:softHyphen/>
              <w:t>ции, представлять ре</w:t>
            </w:r>
            <w:r>
              <w:softHyphen/>
              <w:t xml:space="preserve">зультаты работы </w:t>
            </w:r>
            <w:r>
              <w:lastRenderedPageBreak/>
              <w:t xml:space="preserve">классу. </w:t>
            </w:r>
          </w:p>
          <w:p w:rsidR="00AB66BB" w:rsidRDefault="00AB66BB" w:rsidP="000D7844">
            <w:pPr>
              <w:snapToGrid w:val="0"/>
              <w:spacing w:line="245" w:lineRule="atLeast"/>
            </w:pPr>
            <w:r>
              <w:rPr>
                <w:iCs/>
                <w:u w:val="single"/>
              </w:rPr>
              <w:t>Личностные УУД:</w:t>
            </w:r>
            <w:r>
              <w:t xml:space="preserve"> умение оценивать </w:t>
            </w:r>
            <w:proofErr w:type="spellStart"/>
            <w:proofErr w:type="gramStart"/>
            <w:r>
              <w:t>ур-овень</w:t>
            </w:r>
            <w:proofErr w:type="spellEnd"/>
            <w:proofErr w:type="gramEnd"/>
            <w:r>
              <w:t xml:space="preserve"> опасности </w:t>
            </w:r>
            <w:proofErr w:type="spellStart"/>
            <w:r>
              <w:t>си-туации</w:t>
            </w:r>
            <w:proofErr w:type="spellEnd"/>
            <w:r>
              <w:t xml:space="preserve"> для здоровья, понимание важности сохранения здоровья.</w:t>
            </w:r>
          </w:p>
          <w:p w:rsidR="00AB66BB" w:rsidRDefault="00AB66BB" w:rsidP="000D7844">
            <w:pPr>
              <w:spacing w:line="245" w:lineRule="atLeast"/>
            </w:pPr>
            <w:r>
              <w:rPr>
                <w:iCs/>
                <w:u w:val="single"/>
              </w:rPr>
              <w:t>Регулятивные УУД</w:t>
            </w:r>
            <w:r>
              <w:rPr>
                <w:i/>
                <w:iCs/>
              </w:rPr>
              <w:t>:</w:t>
            </w:r>
            <w:r>
              <w:t xml:space="preserve"> умение организовать выполнение заданий учителя. Развитие </w:t>
            </w:r>
            <w:proofErr w:type="spellStart"/>
            <w:proofErr w:type="gramStart"/>
            <w:r>
              <w:t>на-выков</w:t>
            </w:r>
            <w:proofErr w:type="spellEnd"/>
            <w:proofErr w:type="gramEnd"/>
            <w:r>
              <w:t xml:space="preserve"> самооценки и самоанализа</w:t>
            </w:r>
          </w:p>
          <w:p w:rsidR="00AB66BB" w:rsidRDefault="00AB66BB" w:rsidP="000D7844">
            <w:pPr>
              <w:spacing w:line="245" w:lineRule="atLeast"/>
            </w:pPr>
            <w:proofErr w:type="gramStart"/>
            <w:r>
              <w:rPr>
                <w:iCs/>
                <w:u w:val="single"/>
              </w:rPr>
              <w:t>Коммуникативные</w:t>
            </w:r>
            <w:proofErr w:type="gramEnd"/>
            <w:r>
              <w:rPr>
                <w:iCs/>
                <w:u w:val="single"/>
              </w:rPr>
              <w:t xml:space="preserve"> УУД:</w:t>
            </w:r>
            <w:r>
              <w:rPr>
                <w:i/>
                <w:iCs/>
              </w:rPr>
              <w:t xml:space="preserve"> </w:t>
            </w:r>
            <w:r>
              <w:t>умение работать в составе творческих групп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pPr>
              <w:spacing w:line="245" w:lineRule="atLeast"/>
            </w:pPr>
            <w:r>
              <w:t>- строение и основные процессы жизнедеятельности грибов;</w:t>
            </w:r>
          </w:p>
          <w:p w:rsidR="00AB66BB" w:rsidRDefault="00AB66BB" w:rsidP="000D7844">
            <w:pPr>
              <w:spacing w:line="245" w:lineRule="atLeast"/>
            </w:pPr>
            <w:r>
              <w:t>- разнообразие и распространение грибов;</w:t>
            </w:r>
          </w:p>
          <w:p w:rsidR="00AB66BB" w:rsidRDefault="00AB66BB" w:rsidP="000D7844">
            <w:pPr>
              <w:spacing w:line="245" w:lineRule="atLeast"/>
            </w:pPr>
            <w:r>
              <w:t xml:space="preserve">- роль грибов в </w:t>
            </w:r>
            <w:r>
              <w:lastRenderedPageBreak/>
              <w:t>природе и жизни человека.</w:t>
            </w:r>
          </w:p>
          <w:p w:rsidR="00AB66BB" w:rsidRDefault="00AB66BB" w:rsidP="000D7844">
            <w:pPr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spacing w:line="245" w:lineRule="atLeast"/>
            </w:pPr>
            <w:r>
              <w:t>- давать общую характеристику грибам;</w:t>
            </w:r>
          </w:p>
          <w:p w:rsidR="00AB66BB" w:rsidRDefault="00AB66BB" w:rsidP="000D7844">
            <w:pPr>
              <w:spacing w:line="245" w:lineRule="atLeast"/>
            </w:pPr>
            <w:r>
              <w:t>- отличать грибы от других живых организмов;</w:t>
            </w:r>
          </w:p>
          <w:p w:rsidR="00AB66BB" w:rsidRDefault="00AB66BB" w:rsidP="000D7844">
            <w:pPr>
              <w:spacing w:line="245" w:lineRule="atLeast"/>
            </w:pPr>
            <w:r>
              <w:t>- объяснять роль бактерий и грибов в природе и жизни человека.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pPr>
              <w:spacing w:line="245" w:lineRule="atLeast"/>
            </w:pPr>
            <w:r>
              <w:t>-</w:t>
            </w:r>
            <w:proofErr w:type="spellStart"/>
            <w:proofErr w:type="gramStart"/>
            <w:r>
              <w:t>жизнеде-ятельность</w:t>
            </w:r>
            <w:proofErr w:type="spellEnd"/>
            <w:proofErr w:type="gramEnd"/>
            <w:r>
              <w:t xml:space="preserve"> грибов-хищников</w:t>
            </w:r>
          </w:p>
          <w:p w:rsidR="00AB66BB" w:rsidRDefault="00AB66BB" w:rsidP="000D7844">
            <w:pPr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pPr>
              <w:snapToGrid w:val="0"/>
              <w:spacing w:line="245" w:lineRule="atLeast"/>
            </w:pPr>
            <w:r>
              <w:t xml:space="preserve">- выявлять у </w:t>
            </w:r>
            <w:r>
              <w:lastRenderedPageBreak/>
              <w:t>грибов черты сходства с растениями и животными.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lastRenderedPageBreak/>
              <w:t>Выделяют существенные признаки строения и жизнедеятельности грибов. Объясняют роль грибов в природе и жизни человека</w:t>
            </w: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</w:tr>
      <w:tr w:rsidR="00AB66BB" w:rsidTr="000D7844">
        <w:trPr>
          <w:trHeight w:val="84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  <w:r>
              <w:lastRenderedPageBreak/>
              <w:t>21</w:t>
            </w:r>
          </w:p>
          <w:p w:rsidR="007946F7" w:rsidRDefault="007946F7" w:rsidP="000D7844">
            <w:pPr>
              <w:snapToGrid w:val="0"/>
              <w:spacing w:line="245" w:lineRule="atLeast"/>
              <w:jc w:val="center"/>
            </w:pPr>
            <w:r>
              <w:t>2.02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Шляпочные грибы.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both"/>
            </w:pPr>
            <w:r>
              <w:t>Урок применения знаний на практике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Съедобные и ядовитые грибы. Оказание первой помощи при отравлении ядовитыми грибами</w:t>
            </w:r>
          </w:p>
          <w:p w:rsidR="00AB66BB" w:rsidRDefault="00AB66BB" w:rsidP="000D7844">
            <w:pPr>
              <w:spacing w:line="245" w:lineRule="atLeast"/>
            </w:pPr>
            <w:r>
              <w:t xml:space="preserve">П.р.№2 «Строение плодовых тел шляпочных грибов.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Понимание роли представителей царства Грибы в природе и жизни человека. Осознание необходимости оказания экстренной помощи при отравлении ядовитыми грибами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rPr>
                <w:iCs/>
                <w:u w:val="single"/>
              </w:rPr>
              <w:t>Познавательные УУД:</w:t>
            </w:r>
            <w:r>
              <w:rPr>
                <w:i/>
                <w:iCs/>
              </w:rPr>
              <w:t xml:space="preserve"> </w:t>
            </w:r>
            <w:r>
              <w:t xml:space="preserve">умение выделять </w:t>
            </w:r>
            <w:proofErr w:type="spellStart"/>
            <w:r>
              <w:t>глав-ное</w:t>
            </w:r>
            <w:proofErr w:type="spellEnd"/>
            <w:r>
              <w:t xml:space="preserve"> в тексте, </w:t>
            </w:r>
            <w:proofErr w:type="spellStart"/>
            <w:r>
              <w:t>структури-ровать</w:t>
            </w:r>
            <w:proofErr w:type="spellEnd"/>
            <w:r>
              <w:t xml:space="preserve"> </w:t>
            </w:r>
            <w:proofErr w:type="gramStart"/>
            <w:r>
              <w:t>учебный</w:t>
            </w:r>
            <w:proofErr w:type="gramEnd"/>
            <w:r>
              <w:t xml:space="preserve"> </w:t>
            </w:r>
            <w:proofErr w:type="spellStart"/>
            <w:r>
              <w:t>мате-риал</w:t>
            </w:r>
            <w:proofErr w:type="spellEnd"/>
            <w:r>
              <w:t xml:space="preserve">, грамотно </w:t>
            </w:r>
            <w:proofErr w:type="spellStart"/>
            <w:r>
              <w:t>форму-лировать</w:t>
            </w:r>
            <w:proofErr w:type="spellEnd"/>
            <w:r>
              <w:t xml:space="preserve"> вопросы, </w:t>
            </w:r>
            <w:proofErr w:type="spellStart"/>
            <w:r>
              <w:t>ра-ботать</w:t>
            </w:r>
            <w:proofErr w:type="spellEnd"/>
            <w:r>
              <w:t xml:space="preserve"> с различными источниками </w:t>
            </w:r>
            <w:proofErr w:type="spellStart"/>
            <w:r>
              <w:t>инфор-мации</w:t>
            </w:r>
            <w:proofErr w:type="spellEnd"/>
            <w:r>
              <w:t xml:space="preserve">, готовить </w:t>
            </w:r>
            <w:proofErr w:type="spellStart"/>
            <w:r>
              <w:t>со-общения</w:t>
            </w:r>
            <w:proofErr w:type="spellEnd"/>
            <w:r>
              <w:t xml:space="preserve"> и презента</w:t>
            </w:r>
            <w:r>
              <w:softHyphen/>
              <w:t>ции, представлять ре</w:t>
            </w:r>
            <w:r>
              <w:softHyphen/>
              <w:t xml:space="preserve">зультаты работы классу. </w:t>
            </w:r>
            <w:r>
              <w:rPr>
                <w:iCs/>
                <w:u w:val="single"/>
              </w:rPr>
              <w:t>Личностные УУД:</w:t>
            </w:r>
            <w:r>
              <w:t xml:space="preserve"> умение оценивать </w:t>
            </w:r>
            <w:proofErr w:type="spellStart"/>
            <w:proofErr w:type="gramStart"/>
            <w:r>
              <w:lastRenderedPageBreak/>
              <w:t>уро-вень</w:t>
            </w:r>
            <w:proofErr w:type="spellEnd"/>
            <w:proofErr w:type="gramEnd"/>
            <w:r>
              <w:t xml:space="preserve"> опасности </w:t>
            </w:r>
            <w:proofErr w:type="spellStart"/>
            <w:r>
              <w:t>ситуа-ции</w:t>
            </w:r>
            <w:proofErr w:type="spellEnd"/>
            <w:r>
              <w:t xml:space="preserve"> для здоровья, </w:t>
            </w:r>
            <w:proofErr w:type="spellStart"/>
            <w:r>
              <w:t>пони-мание</w:t>
            </w:r>
            <w:proofErr w:type="spellEnd"/>
            <w:r>
              <w:t xml:space="preserve"> важности </w:t>
            </w:r>
            <w:proofErr w:type="spellStart"/>
            <w:r>
              <w:t>сохра-нения</w:t>
            </w:r>
            <w:proofErr w:type="spellEnd"/>
            <w:r>
              <w:t xml:space="preserve"> здоровья.</w:t>
            </w:r>
          </w:p>
          <w:p w:rsidR="00AB66BB" w:rsidRDefault="00AB66BB" w:rsidP="000D7844">
            <w:pPr>
              <w:spacing w:line="245" w:lineRule="atLeast"/>
            </w:pPr>
            <w:r>
              <w:rPr>
                <w:iCs/>
                <w:u w:val="single"/>
              </w:rPr>
              <w:t>Регулятивные УУД</w:t>
            </w:r>
            <w:r>
              <w:rPr>
                <w:i/>
                <w:iCs/>
              </w:rPr>
              <w:t>:</w:t>
            </w:r>
            <w:r>
              <w:t xml:space="preserve"> умение организовать выполнение заданий учителя. Развитие </w:t>
            </w:r>
            <w:proofErr w:type="spellStart"/>
            <w:proofErr w:type="gramStart"/>
            <w:r>
              <w:t>на-выков</w:t>
            </w:r>
            <w:proofErr w:type="spellEnd"/>
            <w:proofErr w:type="gramEnd"/>
            <w:r>
              <w:t xml:space="preserve"> самооценки и самоанализа</w:t>
            </w:r>
          </w:p>
          <w:p w:rsidR="00AB66BB" w:rsidRDefault="00AB66BB" w:rsidP="000D7844">
            <w:pPr>
              <w:spacing w:line="245" w:lineRule="atLeast"/>
            </w:pPr>
            <w:proofErr w:type="gramStart"/>
            <w:r>
              <w:rPr>
                <w:iCs/>
                <w:u w:val="single"/>
              </w:rPr>
              <w:t>Коммуникативные</w:t>
            </w:r>
            <w:proofErr w:type="gramEnd"/>
            <w:r>
              <w:rPr>
                <w:iCs/>
                <w:u w:val="single"/>
              </w:rPr>
              <w:t xml:space="preserve"> УУД:</w:t>
            </w:r>
            <w:r>
              <w:rPr>
                <w:i/>
                <w:iCs/>
              </w:rPr>
              <w:t xml:space="preserve"> </w:t>
            </w:r>
            <w:r>
              <w:t>умение работать в составе творческих групп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pPr>
              <w:spacing w:line="245" w:lineRule="atLeast"/>
            </w:pPr>
            <w:r>
              <w:t>- строение и основные процессы жизнедеятельности грибов;</w:t>
            </w:r>
          </w:p>
          <w:p w:rsidR="00AB66BB" w:rsidRDefault="00AB66BB" w:rsidP="000D7844">
            <w:pPr>
              <w:spacing w:line="245" w:lineRule="atLeast"/>
            </w:pPr>
            <w:r>
              <w:t>- разнообразие и распространение грибов;</w:t>
            </w:r>
          </w:p>
          <w:p w:rsidR="00AB66BB" w:rsidRDefault="00AB66BB" w:rsidP="000D7844">
            <w:pPr>
              <w:spacing w:line="245" w:lineRule="atLeast"/>
            </w:pPr>
            <w:r>
              <w:t xml:space="preserve">- роль грибов в природе и жизни </w:t>
            </w:r>
            <w:r>
              <w:lastRenderedPageBreak/>
              <w:t>человека.</w:t>
            </w:r>
          </w:p>
          <w:p w:rsidR="00AB66BB" w:rsidRDefault="00AB66BB" w:rsidP="000D7844">
            <w:pPr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spacing w:line="245" w:lineRule="atLeast"/>
            </w:pPr>
            <w:r>
              <w:t>- давать общую характеристику грибам;</w:t>
            </w:r>
          </w:p>
          <w:p w:rsidR="00AB66BB" w:rsidRDefault="00AB66BB" w:rsidP="000D7844">
            <w:pPr>
              <w:spacing w:line="245" w:lineRule="atLeast"/>
            </w:pPr>
            <w:r>
              <w:t>- отличать грибы от других живых организмов;</w:t>
            </w:r>
          </w:p>
          <w:p w:rsidR="00AB66BB" w:rsidRDefault="00AB66BB" w:rsidP="000D7844">
            <w:pPr>
              <w:spacing w:line="245" w:lineRule="atLeast"/>
            </w:pPr>
            <w:r>
              <w:t xml:space="preserve">- отличать съедобные грибы от </w:t>
            </w:r>
            <w:proofErr w:type="gramStart"/>
            <w:r>
              <w:t>ядовитых</w:t>
            </w:r>
            <w:proofErr w:type="gramEnd"/>
            <w:r>
              <w:t>;</w:t>
            </w:r>
          </w:p>
          <w:p w:rsidR="00AB66BB" w:rsidRDefault="00AB66BB" w:rsidP="000D7844">
            <w:pPr>
              <w:spacing w:line="245" w:lineRule="atLeast"/>
            </w:pPr>
            <w:r>
              <w:t>- объяснять роль грибов в природе и жизни человека.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смогут научиться:</w:t>
            </w:r>
          </w:p>
          <w:p w:rsidR="00AB66BB" w:rsidRDefault="00AB66BB" w:rsidP="000D7844">
            <w:pPr>
              <w:snapToGrid w:val="0"/>
              <w:spacing w:line="245" w:lineRule="atLeast"/>
            </w:pPr>
            <w:r>
              <w:t>- выявлять у грибов черты сходства с растениями и животными.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Различают на живых объектах и таблицах съедобные и ядовитые грибы. Осваивают приёмы оказания первой помощи при отравлении ядовитыми грибами</w:t>
            </w: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</w:tr>
      <w:tr w:rsidR="00AB66BB" w:rsidTr="000D7844">
        <w:trPr>
          <w:trHeight w:val="99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  <w:r>
              <w:lastRenderedPageBreak/>
              <w:t>22</w:t>
            </w:r>
          </w:p>
          <w:p w:rsidR="007946F7" w:rsidRDefault="007946F7" w:rsidP="000D7844">
            <w:pPr>
              <w:snapToGrid w:val="0"/>
              <w:spacing w:line="245" w:lineRule="atLeast"/>
              <w:jc w:val="center"/>
            </w:pPr>
            <w:r>
              <w:t>9.02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Плесневые грибы и дрожжи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both"/>
            </w:pPr>
            <w:r>
              <w:t>Урок применения знаний на практике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  <w:spacing w:line="245" w:lineRule="atLeast"/>
            </w:pPr>
            <w:r>
              <w:t xml:space="preserve">Плесневые грибы и дрожжи. </w:t>
            </w:r>
          </w:p>
          <w:p w:rsidR="00AB66BB" w:rsidRDefault="00AB66BB" w:rsidP="000D7844">
            <w:pPr>
              <w:spacing w:line="245" w:lineRule="atLeast"/>
            </w:pPr>
            <w:r>
              <w:t xml:space="preserve">Л.р.№7 «Строение плесневого гриба </w:t>
            </w:r>
            <w:proofErr w:type="spellStart"/>
            <w:r>
              <w:t>мукора</w:t>
            </w:r>
            <w:proofErr w:type="spellEnd"/>
            <w:r>
              <w:t>. Строение дрожжей».</w:t>
            </w:r>
          </w:p>
          <w:p w:rsidR="00AB66BB" w:rsidRDefault="00AB66BB" w:rsidP="000D7844">
            <w:pPr>
              <w:widowControl w:val="0"/>
              <w:spacing w:line="245" w:lineRule="atLeas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Понимание роли представителей царства Грибы в природе и жизни человека.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rPr>
                <w:iCs/>
                <w:u w:val="single"/>
              </w:rPr>
              <w:t>Познавательные УУД:</w:t>
            </w:r>
            <w:r>
              <w:rPr>
                <w:i/>
                <w:iCs/>
              </w:rPr>
              <w:t xml:space="preserve"> </w:t>
            </w:r>
            <w:r>
              <w:t xml:space="preserve">умение выделять </w:t>
            </w:r>
            <w:proofErr w:type="spellStart"/>
            <w:r>
              <w:t>глав-ное</w:t>
            </w:r>
            <w:proofErr w:type="spellEnd"/>
            <w:r>
              <w:t xml:space="preserve"> в тексте, </w:t>
            </w:r>
            <w:proofErr w:type="spellStart"/>
            <w:r>
              <w:t>структури-ровать</w:t>
            </w:r>
            <w:proofErr w:type="spellEnd"/>
            <w:r>
              <w:t xml:space="preserve"> </w:t>
            </w:r>
            <w:proofErr w:type="gramStart"/>
            <w:r>
              <w:t>учебный</w:t>
            </w:r>
            <w:proofErr w:type="gramEnd"/>
            <w:r>
              <w:t xml:space="preserve"> </w:t>
            </w:r>
            <w:proofErr w:type="spellStart"/>
            <w:r>
              <w:t>мате-риал</w:t>
            </w:r>
            <w:proofErr w:type="spellEnd"/>
            <w:r>
              <w:t xml:space="preserve">, грамотно </w:t>
            </w:r>
            <w:proofErr w:type="spellStart"/>
            <w:r>
              <w:t>форму-лировать</w:t>
            </w:r>
            <w:proofErr w:type="spellEnd"/>
            <w:r>
              <w:t xml:space="preserve"> вопросы, </w:t>
            </w:r>
            <w:proofErr w:type="spellStart"/>
            <w:r>
              <w:t>ра-ботать</w:t>
            </w:r>
            <w:proofErr w:type="spellEnd"/>
            <w:r>
              <w:t xml:space="preserve"> с различными источниками </w:t>
            </w:r>
            <w:proofErr w:type="spellStart"/>
            <w:r>
              <w:t>инфор-мации</w:t>
            </w:r>
            <w:proofErr w:type="spellEnd"/>
            <w:r>
              <w:t xml:space="preserve">, готовить </w:t>
            </w:r>
            <w:proofErr w:type="spellStart"/>
            <w:r>
              <w:t>со-общения</w:t>
            </w:r>
            <w:proofErr w:type="spellEnd"/>
            <w:r>
              <w:t xml:space="preserve"> и презента</w:t>
            </w:r>
            <w:r>
              <w:softHyphen/>
              <w:t>ции, представлять ре</w:t>
            </w:r>
            <w:r>
              <w:softHyphen/>
              <w:t xml:space="preserve">зультаты работы классу. </w:t>
            </w:r>
            <w:r>
              <w:rPr>
                <w:iCs/>
                <w:u w:val="single"/>
              </w:rPr>
              <w:t>Личностные УУД:</w:t>
            </w:r>
            <w:r>
              <w:t xml:space="preserve"> умение оценивать </w:t>
            </w:r>
            <w:proofErr w:type="spellStart"/>
            <w:proofErr w:type="gramStart"/>
            <w:r>
              <w:t>уро-вень</w:t>
            </w:r>
            <w:proofErr w:type="spellEnd"/>
            <w:proofErr w:type="gramEnd"/>
            <w:r>
              <w:t xml:space="preserve"> опасности </w:t>
            </w:r>
            <w:proofErr w:type="spellStart"/>
            <w:r>
              <w:lastRenderedPageBreak/>
              <w:t>ситуа-ции</w:t>
            </w:r>
            <w:proofErr w:type="spellEnd"/>
            <w:r>
              <w:t xml:space="preserve"> для здоровья, </w:t>
            </w:r>
            <w:proofErr w:type="spellStart"/>
            <w:r>
              <w:t>пони-мание</w:t>
            </w:r>
            <w:proofErr w:type="spellEnd"/>
            <w:r>
              <w:t xml:space="preserve"> важности </w:t>
            </w:r>
            <w:proofErr w:type="spellStart"/>
            <w:r>
              <w:t>сохра-нения</w:t>
            </w:r>
            <w:proofErr w:type="spellEnd"/>
            <w:r>
              <w:t xml:space="preserve"> здоровья.</w:t>
            </w:r>
          </w:p>
          <w:p w:rsidR="00AB66BB" w:rsidRDefault="00AB66BB" w:rsidP="000D7844">
            <w:pPr>
              <w:spacing w:line="245" w:lineRule="atLeast"/>
            </w:pPr>
            <w:r>
              <w:rPr>
                <w:iCs/>
                <w:u w:val="single"/>
              </w:rPr>
              <w:t>Регулятивные УУД</w:t>
            </w:r>
            <w:r>
              <w:rPr>
                <w:i/>
                <w:iCs/>
              </w:rPr>
              <w:t>:</w:t>
            </w:r>
            <w:r>
              <w:t xml:space="preserve"> умение организовать выполнение заданий учителя. Развитие </w:t>
            </w:r>
            <w:proofErr w:type="spellStart"/>
            <w:proofErr w:type="gramStart"/>
            <w:r>
              <w:t>н-авыков</w:t>
            </w:r>
            <w:proofErr w:type="spellEnd"/>
            <w:proofErr w:type="gramEnd"/>
            <w:r>
              <w:t xml:space="preserve"> самооценки и самоанализа</w:t>
            </w:r>
          </w:p>
          <w:p w:rsidR="00AB66BB" w:rsidRDefault="00AB66BB" w:rsidP="000D7844">
            <w:pPr>
              <w:spacing w:line="245" w:lineRule="atLeast"/>
            </w:pPr>
            <w:proofErr w:type="gramStart"/>
            <w:r>
              <w:rPr>
                <w:iCs/>
                <w:u w:val="single"/>
              </w:rPr>
              <w:t>Коммуникативные</w:t>
            </w:r>
            <w:proofErr w:type="gramEnd"/>
            <w:r>
              <w:rPr>
                <w:iCs/>
                <w:u w:val="single"/>
              </w:rPr>
              <w:t xml:space="preserve"> УУД:</w:t>
            </w:r>
            <w:r>
              <w:rPr>
                <w:i/>
                <w:iCs/>
              </w:rPr>
              <w:t xml:space="preserve"> </w:t>
            </w:r>
            <w:r>
              <w:t>умение работать в составе творческих групп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pPr>
              <w:spacing w:line="245" w:lineRule="atLeast"/>
            </w:pPr>
            <w:r>
              <w:t>- строение и основные процессы жизнедеятельности грибов;</w:t>
            </w:r>
          </w:p>
          <w:p w:rsidR="00AB66BB" w:rsidRDefault="00AB66BB" w:rsidP="000D7844">
            <w:pPr>
              <w:spacing w:line="245" w:lineRule="atLeast"/>
            </w:pPr>
            <w:r>
              <w:t>- разнообразие и распространение грибов;</w:t>
            </w:r>
          </w:p>
          <w:p w:rsidR="00AB66BB" w:rsidRDefault="00AB66BB" w:rsidP="000D7844">
            <w:pPr>
              <w:spacing w:line="245" w:lineRule="atLeast"/>
            </w:pPr>
            <w:r>
              <w:t xml:space="preserve">- роль грибов в природе и жизни </w:t>
            </w:r>
            <w:r>
              <w:lastRenderedPageBreak/>
              <w:t>человека.</w:t>
            </w:r>
          </w:p>
          <w:p w:rsidR="00AB66BB" w:rsidRDefault="00AB66BB" w:rsidP="000D7844">
            <w:pPr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spacing w:line="245" w:lineRule="atLeast"/>
            </w:pPr>
            <w:r>
              <w:t>- давать общую характеристику грибам;</w:t>
            </w:r>
          </w:p>
          <w:p w:rsidR="00AB66BB" w:rsidRDefault="00AB66BB" w:rsidP="000D7844">
            <w:pPr>
              <w:spacing w:line="245" w:lineRule="atLeast"/>
            </w:pPr>
            <w:r>
              <w:t>- отличать грибы от других живых организмов;</w:t>
            </w:r>
          </w:p>
          <w:p w:rsidR="00AB66BB" w:rsidRDefault="00AB66BB" w:rsidP="000D7844">
            <w:pPr>
              <w:spacing w:line="245" w:lineRule="atLeast"/>
            </w:pPr>
            <w:r>
              <w:t>- объяснять роль грибов в природе и жизни человека.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  <w:spacing w:line="245" w:lineRule="atLeast"/>
            </w:pPr>
            <w:r>
              <w:t xml:space="preserve">Готовят микропрепараты и наблюдают под микроскопом строение </w:t>
            </w:r>
            <w:proofErr w:type="spellStart"/>
            <w:r>
              <w:t>мукора</w:t>
            </w:r>
            <w:proofErr w:type="spellEnd"/>
            <w:r>
              <w:t xml:space="preserve"> и дрожжей. Сравнивают </w:t>
            </w:r>
            <w:proofErr w:type="gramStart"/>
            <w:r>
              <w:t>увиденное</w:t>
            </w:r>
            <w:proofErr w:type="gramEnd"/>
            <w:r>
              <w:t xml:space="preserve"> под микроскопом с приведённым в учебнике изображением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</w:tr>
      <w:tr w:rsidR="00AB66BB" w:rsidTr="000D7844">
        <w:trPr>
          <w:trHeight w:val="9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  <w:r>
              <w:lastRenderedPageBreak/>
              <w:t>23</w:t>
            </w:r>
          </w:p>
          <w:p w:rsidR="007946F7" w:rsidRDefault="007946F7" w:rsidP="000D7844">
            <w:pPr>
              <w:snapToGrid w:val="0"/>
              <w:spacing w:line="245" w:lineRule="atLeast"/>
              <w:jc w:val="center"/>
            </w:pPr>
            <w:r>
              <w:t>16.02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Грибы-паразиты</w:t>
            </w:r>
          </w:p>
          <w:p w:rsidR="00AB66BB" w:rsidRDefault="00AB66BB" w:rsidP="000D7844">
            <w:pPr>
              <w:spacing w:line="245" w:lineRule="atLeast"/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Урок закрепления и совершенствования знаний и умений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  <w:spacing w:line="245" w:lineRule="atLeast"/>
            </w:pPr>
            <w:r>
              <w:t>Грибы-паразиты. Роль грибов-паразитов в природе и жизни человека</w:t>
            </w:r>
          </w:p>
          <w:p w:rsidR="00AB66BB" w:rsidRDefault="00AB66BB" w:rsidP="000D7844">
            <w:pPr>
              <w:widowControl w:val="0"/>
              <w:snapToGrid w:val="0"/>
              <w:spacing w:line="245" w:lineRule="atLeast"/>
            </w:pPr>
            <w:r>
              <w:rPr>
                <w:i/>
                <w:iCs/>
              </w:rPr>
              <w:t>Демонстрация</w:t>
            </w:r>
            <w:r>
              <w:t xml:space="preserve"> </w:t>
            </w:r>
          </w:p>
          <w:p w:rsidR="00AB66BB" w:rsidRDefault="00AB66BB" w:rsidP="000D7844">
            <w:pPr>
              <w:widowControl w:val="0"/>
              <w:snapToGrid w:val="0"/>
              <w:spacing w:line="245" w:lineRule="atLeast"/>
            </w:pPr>
            <w:r>
              <w:t xml:space="preserve">Муляжи плодовых тел грибов-паразитов, натуральные объекты (трутовика, ржавчины, головни, </w:t>
            </w:r>
            <w:r>
              <w:lastRenderedPageBreak/>
              <w:t>спорыньи и др.)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lastRenderedPageBreak/>
              <w:t>Понимание роли представителей царства Грибы в природе и жизни человека.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rPr>
                <w:iCs/>
                <w:u w:val="single"/>
              </w:rPr>
              <w:t>Познавательные УУД:</w:t>
            </w:r>
            <w:r>
              <w:rPr>
                <w:i/>
                <w:iCs/>
              </w:rPr>
              <w:t xml:space="preserve"> </w:t>
            </w:r>
            <w:r>
              <w:t xml:space="preserve">умение выделять </w:t>
            </w:r>
            <w:proofErr w:type="spellStart"/>
            <w:r>
              <w:t>глав-ное</w:t>
            </w:r>
            <w:proofErr w:type="spellEnd"/>
            <w:r>
              <w:t xml:space="preserve"> в тексте, </w:t>
            </w:r>
            <w:proofErr w:type="spellStart"/>
            <w:r>
              <w:t>структу-рировать</w:t>
            </w:r>
            <w:proofErr w:type="spellEnd"/>
            <w:r>
              <w:t xml:space="preserve"> </w:t>
            </w:r>
            <w:proofErr w:type="gramStart"/>
            <w:r>
              <w:t>учебный</w:t>
            </w:r>
            <w:proofErr w:type="gramEnd"/>
            <w:r>
              <w:t xml:space="preserve"> </w:t>
            </w:r>
            <w:proofErr w:type="spellStart"/>
            <w:r>
              <w:t>мате-риал</w:t>
            </w:r>
            <w:proofErr w:type="spellEnd"/>
            <w:r>
              <w:t xml:space="preserve">, грамотно </w:t>
            </w:r>
            <w:proofErr w:type="spellStart"/>
            <w:r>
              <w:t>форму-лировать</w:t>
            </w:r>
            <w:proofErr w:type="spellEnd"/>
            <w:r>
              <w:t xml:space="preserve"> вопросы, </w:t>
            </w:r>
            <w:proofErr w:type="spellStart"/>
            <w:r>
              <w:t>ра-ботать</w:t>
            </w:r>
            <w:proofErr w:type="spellEnd"/>
            <w:r>
              <w:t xml:space="preserve"> с различными источниками </w:t>
            </w:r>
            <w:proofErr w:type="spellStart"/>
            <w:r>
              <w:t>информа-ции</w:t>
            </w:r>
            <w:proofErr w:type="spellEnd"/>
            <w:r>
              <w:t xml:space="preserve">, готовить </w:t>
            </w:r>
            <w:proofErr w:type="spellStart"/>
            <w:r>
              <w:t>сообще-ния</w:t>
            </w:r>
            <w:proofErr w:type="spellEnd"/>
            <w:r>
              <w:t xml:space="preserve"> и презента</w:t>
            </w:r>
            <w:r>
              <w:softHyphen/>
              <w:t xml:space="preserve">ции, представлять </w:t>
            </w:r>
            <w:proofErr w:type="spellStart"/>
            <w:r>
              <w:t>результа-ты</w:t>
            </w:r>
            <w:proofErr w:type="spellEnd"/>
            <w:r>
              <w:t xml:space="preserve"> работы классу. </w:t>
            </w:r>
            <w:r>
              <w:rPr>
                <w:iCs/>
                <w:u w:val="single"/>
              </w:rPr>
              <w:t>Личностные УУД:</w:t>
            </w:r>
            <w:r>
              <w:t xml:space="preserve"> умение оценивать </w:t>
            </w:r>
            <w:proofErr w:type="spellStart"/>
            <w:proofErr w:type="gramStart"/>
            <w:r>
              <w:t>уро-вень</w:t>
            </w:r>
            <w:proofErr w:type="spellEnd"/>
            <w:proofErr w:type="gramEnd"/>
            <w:r>
              <w:t xml:space="preserve"> опасности </w:t>
            </w:r>
            <w:proofErr w:type="spellStart"/>
            <w:r>
              <w:t>ситуа-ции</w:t>
            </w:r>
            <w:proofErr w:type="spellEnd"/>
            <w:r>
              <w:t xml:space="preserve"> для здоровья, </w:t>
            </w:r>
            <w:proofErr w:type="spellStart"/>
            <w:r>
              <w:t>пони-мание</w:t>
            </w:r>
            <w:proofErr w:type="spellEnd"/>
            <w:r>
              <w:t xml:space="preserve"> важности </w:t>
            </w:r>
            <w:proofErr w:type="spellStart"/>
            <w:r>
              <w:lastRenderedPageBreak/>
              <w:t>сохра-нения</w:t>
            </w:r>
            <w:proofErr w:type="spellEnd"/>
            <w:r>
              <w:t xml:space="preserve"> здоровья.</w:t>
            </w:r>
          </w:p>
          <w:p w:rsidR="00AB66BB" w:rsidRDefault="00AB66BB" w:rsidP="000D7844">
            <w:pPr>
              <w:spacing w:line="245" w:lineRule="atLeast"/>
            </w:pPr>
            <w:r>
              <w:rPr>
                <w:iCs/>
                <w:u w:val="single"/>
              </w:rPr>
              <w:t>Регулятивные УУД</w:t>
            </w:r>
            <w:r>
              <w:rPr>
                <w:i/>
                <w:iCs/>
              </w:rPr>
              <w:t>:</w:t>
            </w:r>
            <w:r>
              <w:t xml:space="preserve"> умение организовать выполнение заданий учителя. Развитие </w:t>
            </w:r>
            <w:proofErr w:type="spellStart"/>
            <w:proofErr w:type="gramStart"/>
            <w:r>
              <w:t>на-выков</w:t>
            </w:r>
            <w:proofErr w:type="spellEnd"/>
            <w:proofErr w:type="gramEnd"/>
            <w:r>
              <w:t xml:space="preserve"> самооценки и самоанализа</w:t>
            </w:r>
          </w:p>
          <w:p w:rsidR="00AB66BB" w:rsidRDefault="00AB66BB" w:rsidP="000D7844">
            <w:pPr>
              <w:spacing w:line="245" w:lineRule="atLeast"/>
            </w:pPr>
            <w:proofErr w:type="gramStart"/>
            <w:r>
              <w:rPr>
                <w:iCs/>
                <w:u w:val="single"/>
              </w:rPr>
              <w:t>Коммуникативные</w:t>
            </w:r>
            <w:proofErr w:type="gramEnd"/>
            <w:r>
              <w:rPr>
                <w:iCs/>
                <w:u w:val="single"/>
              </w:rPr>
              <w:t xml:space="preserve"> УУД:</w:t>
            </w:r>
            <w:r>
              <w:rPr>
                <w:i/>
                <w:iCs/>
              </w:rPr>
              <w:t xml:space="preserve"> </w:t>
            </w:r>
            <w:r>
              <w:t>умение работать в составе творческих групп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pPr>
              <w:spacing w:line="245" w:lineRule="atLeast"/>
            </w:pPr>
            <w:r>
              <w:t>- строение и основные процессы жизнедеятельности грибов;</w:t>
            </w:r>
          </w:p>
          <w:p w:rsidR="00AB66BB" w:rsidRDefault="00AB66BB" w:rsidP="000D7844">
            <w:pPr>
              <w:spacing w:line="245" w:lineRule="atLeast"/>
            </w:pPr>
            <w:r>
              <w:t>- разнообразие и распространение грибов;</w:t>
            </w:r>
          </w:p>
          <w:p w:rsidR="00AB66BB" w:rsidRDefault="00AB66BB" w:rsidP="000D7844">
            <w:pPr>
              <w:spacing w:line="245" w:lineRule="atLeast"/>
            </w:pPr>
            <w:r>
              <w:t>- роль грибов в природе и жизни человека.</w:t>
            </w:r>
          </w:p>
          <w:p w:rsidR="00AB66BB" w:rsidRDefault="00AB66BB" w:rsidP="000D7844">
            <w:pPr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</w:t>
            </w:r>
            <w:r>
              <w:rPr>
                <w:b/>
                <w:i/>
              </w:rPr>
              <w:lastRenderedPageBreak/>
              <w:t xml:space="preserve">уметь: </w:t>
            </w:r>
          </w:p>
          <w:p w:rsidR="00AB66BB" w:rsidRDefault="00AB66BB" w:rsidP="000D7844">
            <w:pPr>
              <w:spacing w:line="245" w:lineRule="atLeast"/>
            </w:pPr>
            <w:r>
              <w:t>- давать общую характеристику грибам;</w:t>
            </w:r>
          </w:p>
          <w:p w:rsidR="00AB66BB" w:rsidRDefault="00AB66BB" w:rsidP="000D7844">
            <w:pPr>
              <w:spacing w:line="245" w:lineRule="atLeast"/>
            </w:pPr>
            <w:r>
              <w:t>- отличать грибы от других живых организмов;</w:t>
            </w:r>
          </w:p>
          <w:p w:rsidR="00AB66BB" w:rsidRDefault="00AB66BB" w:rsidP="000D7844">
            <w:pPr>
              <w:spacing w:line="245" w:lineRule="atLeast"/>
            </w:pPr>
            <w:r>
              <w:t>- объяснять роль грибов в природе и жизни человека.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Определяют понятие «грибы-паразиты». Объясняют роль грибов-паразитов в природе и жизни человека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</w:tr>
      <w:tr w:rsidR="00AB66BB" w:rsidTr="000D7844">
        <w:trPr>
          <w:trHeight w:val="55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  <w:r>
              <w:lastRenderedPageBreak/>
              <w:t>24</w:t>
            </w:r>
          </w:p>
          <w:p w:rsidR="007946F7" w:rsidRDefault="007946F7" w:rsidP="000D7844">
            <w:pPr>
              <w:snapToGrid w:val="0"/>
              <w:spacing w:line="245" w:lineRule="atLeast"/>
              <w:jc w:val="center"/>
            </w:pPr>
            <w:r>
              <w:t>1.03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r>
              <w:t>Обобщающий урок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both"/>
            </w:pPr>
            <w:r>
              <w:t>Комбинированный (смешанный) урок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  <w:spacing w:line="245" w:lineRule="atLeast"/>
            </w:pPr>
            <w:r>
              <w:t xml:space="preserve">Систематизация и обобщение понятий раздела. Контроль знаний и умений работать с микроскопом, готовить микропрепараты, отличать съедобные грибы </w:t>
            </w:r>
            <w:proofErr w:type="gramStart"/>
            <w:r>
              <w:t>от</w:t>
            </w:r>
            <w:proofErr w:type="gramEnd"/>
            <w:r>
              <w:t xml:space="preserve"> ядовитых, оказывать первую помощь при отравлении ядовитыми грибами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</w:pPr>
            <w:proofErr w:type="gramStart"/>
            <w:r>
              <w:rPr>
                <w:i/>
                <w:iCs/>
                <w:u w:val="single"/>
              </w:rPr>
              <w:t>Личностные</w:t>
            </w:r>
            <w:proofErr w:type="gramEnd"/>
            <w:r>
              <w:rPr>
                <w:i/>
                <w:iCs/>
                <w:u w:val="single"/>
              </w:rPr>
              <w:t xml:space="preserve"> УУД</w:t>
            </w:r>
            <w:r>
              <w:rPr>
                <w:i/>
                <w:iCs/>
              </w:rPr>
              <w:t>.</w:t>
            </w:r>
            <w:r>
              <w:t xml:space="preserve"> умение соблюдать </w:t>
            </w:r>
            <w:proofErr w:type="spellStart"/>
            <w:r>
              <w:t>дис-циплину</w:t>
            </w:r>
            <w:proofErr w:type="spellEnd"/>
            <w:r>
              <w:t xml:space="preserve"> на уроке, </w:t>
            </w:r>
            <w:proofErr w:type="spellStart"/>
            <w:r>
              <w:t>ува-жительно</w:t>
            </w:r>
            <w:proofErr w:type="spellEnd"/>
            <w:r>
              <w:t xml:space="preserve"> относиться к учителю и </w:t>
            </w:r>
            <w:proofErr w:type="spellStart"/>
            <w:r>
              <w:t>одноклас-сникам</w:t>
            </w:r>
            <w:proofErr w:type="spellEnd"/>
            <w:r>
              <w:t>.</w:t>
            </w:r>
          </w:p>
          <w:p w:rsidR="00AB66BB" w:rsidRDefault="00AB66BB" w:rsidP="000D7844">
            <w:pPr>
              <w:snapToGrid w:val="0"/>
              <w:spacing w:line="245" w:lineRule="atLeast"/>
            </w:pPr>
            <w:r>
              <w:rPr>
                <w:i/>
                <w:iCs/>
                <w:u w:val="single"/>
              </w:rPr>
              <w:t>Регулятивные УУД</w:t>
            </w:r>
            <w:r>
              <w:rPr>
                <w:i/>
                <w:iCs/>
              </w:rPr>
              <w:t>.</w:t>
            </w:r>
            <w:r>
              <w:t xml:space="preserve"> умение организовать выполнение заданий учителя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pPr>
              <w:spacing w:line="245" w:lineRule="atLeast"/>
            </w:pPr>
            <w:r>
              <w:t xml:space="preserve">- строение и </w:t>
            </w:r>
            <w:proofErr w:type="spellStart"/>
            <w:proofErr w:type="gramStart"/>
            <w:r>
              <w:t>ос-новные</w:t>
            </w:r>
            <w:proofErr w:type="spellEnd"/>
            <w:proofErr w:type="gramEnd"/>
            <w:r>
              <w:t xml:space="preserve"> процессы жизнедеятельности бактерий и грибов;</w:t>
            </w:r>
          </w:p>
          <w:p w:rsidR="00AB66BB" w:rsidRDefault="00AB66BB" w:rsidP="000D7844">
            <w:pPr>
              <w:spacing w:line="245" w:lineRule="atLeast"/>
            </w:pPr>
            <w:r>
              <w:t>- разнообразие и распространение бактерий и грибов;</w:t>
            </w:r>
          </w:p>
          <w:p w:rsidR="00AB66BB" w:rsidRDefault="00AB66BB" w:rsidP="000D7844">
            <w:pPr>
              <w:spacing w:line="245" w:lineRule="atLeast"/>
            </w:pPr>
            <w:r>
              <w:t>- роль бактерий и грибов в природе и жизни человека.</w:t>
            </w:r>
          </w:p>
          <w:p w:rsidR="00AB66BB" w:rsidRDefault="00AB66BB" w:rsidP="000D7844">
            <w:pPr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spacing w:line="245" w:lineRule="atLeast"/>
            </w:pPr>
            <w:r>
              <w:t xml:space="preserve">- давать </w:t>
            </w:r>
            <w:proofErr w:type="gramStart"/>
            <w:r>
              <w:t>общую</w:t>
            </w:r>
            <w:proofErr w:type="gramEnd"/>
            <w:r>
              <w:t xml:space="preserve"> </w:t>
            </w:r>
            <w:proofErr w:type="spellStart"/>
            <w:r>
              <w:t>ха-рактеристику</w:t>
            </w:r>
            <w:proofErr w:type="spellEnd"/>
            <w:r>
              <w:t xml:space="preserve"> </w:t>
            </w:r>
            <w:proofErr w:type="spellStart"/>
            <w:r>
              <w:t>бак-</w:t>
            </w:r>
            <w:r>
              <w:lastRenderedPageBreak/>
              <w:t>териям</w:t>
            </w:r>
            <w:proofErr w:type="spellEnd"/>
            <w:r>
              <w:t xml:space="preserve"> и грибам;</w:t>
            </w:r>
          </w:p>
          <w:p w:rsidR="00AB66BB" w:rsidRDefault="00AB66BB" w:rsidP="000D7844">
            <w:pPr>
              <w:spacing w:line="245" w:lineRule="atLeast"/>
            </w:pPr>
            <w:r>
              <w:t xml:space="preserve">- отличать </w:t>
            </w:r>
            <w:proofErr w:type="spellStart"/>
            <w:proofErr w:type="gramStart"/>
            <w:r>
              <w:t>бакте-рии</w:t>
            </w:r>
            <w:proofErr w:type="spellEnd"/>
            <w:proofErr w:type="gramEnd"/>
            <w:r>
              <w:t xml:space="preserve"> и грибы от других живых организмов;</w:t>
            </w:r>
          </w:p>
          <w:p w:rsidR="00AB66BB" w:rsidRDefault="00AB66BB" w:rsidP="000D7844">
            <w:pPr>
              <w:spacing w:line="245" w:lineRule="atLeast"/>
            </w:pPr>
            <w:r>
              <w:t xml:space="preserve">- отличать </w:t>
            </w:r>
            <w:proofErr w:type="spellStart"/>
            <w:proofErr w:type="gramStart"/>
            <w:r>
              <w:t>съедоб-ные</w:t>
            </w:r>
            <w:proofErr w:type="spellEnd"/>
            <w:proofErr w:type="gramEnd"/>
            <w:r>
              <w:t xml:space="preserve"> грибы от </w:t>
            </w:r>
            <w:proofErr w:type="spellStart"/>
            <w:r>
              <w:t>ядо-витых</w:t>
            </w:r>
            <w:proofErr w:type="spellEnd"/>
            <w:r>
              <w:t>;</w:t>
            </w:r>
          </w:p>
          <w:p w:rsidR="00AB66BB" w:rsidRDefault="00AB66BB" w:rsidP="000D7844">
            <w:pPr>
              <w:snapToGrid w:val="0"/>
              <w:spacing w:line="245" w:lineRule="atLeast"/>
            </w:pPr>
            <w:r>
              <w:t>- объяснять роль бактерий и грибов в природе и жизни человека.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pPr>
              <w:spacing w:line="245" w:lineRule="atLeast"/>
              <w:rPr>
                <w:rFonts w:eastAsia="MS Mincho"/>
              </w:rPr>
            </w:pPr>
            <w:r>
              <w:t>- значение бактерий в процессах брожения, деятельность серо- и железобактерий;</w:t>
            </w:r>
            <w:r>
              <w:rPr>
                <w:rFonts w:eastAsia="MS Mincho"/>
              </w:rPr>
              <w:t xml:space="preserve"> </w:t>
            </w:r>
          </w:p>
          <w:p w:rsidR="00AB66BB" w:rsidRDefault="00AB66BB" w:rsidP="000D7844">
            <w:pPr>
              <w:spacing w:line="245" w:lineRule="atLeast"/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pPr>
              <w:snapToGrid w:val="0"/>
              <w:spacing w:line="245" w:lineRule="atLeast"/>
            </w:pPr>
            <w:r>
              <w:t xml:space="preserve">- выявлять у грибов черты сходства с растениями и </w:t>
            </w:r>
            <w:r>
              <w:lastRenderedPageBreak/>
              <w:t>животными.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pStyle w:val="210"/>
              <w:snapToGrid w:val="0"/>
              <w:spacing w:after="0" w:line="245" w:lineRule="atLeast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Работают с учебником, рабочей тетрадью и дидактическими материалами. Заполняют таблицы. Демонстрируют умение готовить микропрепараты и работать с микроскопом. Готовят сообщение «Многообразие грибов и их значение в природе и жизни человека» (на </w:t>
            </w:r>
            <w:r>
              <w:rPr>
                <w:sz w:val="22"/>
                <w:szCs w:val="22"/>
              </w:rPr>
              <w:lastRenderedPageBreak/>
              <w:t>основе обобщения материала учебника и дополнительной литературы)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  <w:tc>
          <w:tcPr>
            <w:tcW w:w="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spacing w:line="245" w:lineRule="atLeast"/>
              <w:jc w:val="center"/>
            </w:pPr>
          </w:p>
        </w:tc>
      </w:tr>
    </w:tbl>
    <w:p w:rsidR="00AB66BB" w:rsidRDefault="00AB66BB" w:rsidP="00AB66BB">
      <w:pPr>
        <w:ind w:left="360"/>
      </w:pPr>
    </w:p>
    <w:p w:rsidR="00AB66BB" w:rsidRDefault="00AB66BB" w:rsidP="00AB66BB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Царство Растения (10 часов)</w:t>
      </w:r>
    </w:p>
    <w:p w:rsidR="00AB66BB" w:rsidRDefault="00AB66BB" w:rsidP="00AB66BB">
      <w:pPr>
        <w:rPr>
          <w:b/>
        </w:rPr>
      </w:pPr>
      <w:r>
        <w:rPr>
          <w:b/>
        </w:rPr>
        <w:t>1. Личностные результаты:</w:t>
      </w:r>
    </w:p>
    <w:p w:rsidR="00AB66BB" w:rsidRDefault="00AB66BB" w:rsidP="00AB66BB">
      <w:pPr>
        <w:overflowPunct w:val="0"/>
        <w:autoSpaceDE w:val="0"/>
        <w:jc w:val="both"/>
        <w:textAlignment w:val="baseline"/>
        <w:rPr>
          <w:iCs/>
        </w:rPr>
      </w:pPr>
      <w:r>
        <w:rPr>
          <w:i/>
          <w:iCs/>
        </w:rPr>
        <w:t>Учащиеся должны</w:t>
      </w:r>
      <w:r>
        <w:rPr>
          <w:iCs/>
        </w:rPr>
        <w:t>:</w:t>
      </w:r>
    </w:p>
    <w:p w:rsidR="00AB66BB" w:rsidRDefault="00AB66BB" w:rsidP="00AB66BB">
      <w:pPr>
        <w:jc w:val="both"/>
      </w:pPr>
      <w:r>
        <w:t>— испытывать чувство гордости за российскую биологическую науку;</w:t>
      </w:r>
    </w:p>
    <w:p w:rsidR="00AB66BB" w:rsidRDefault="00AB66BB" w:rsidP="00AB66BB">
      <w:pPr>
        <w:jc w:val="both"/>
      </w:pPr>
      <w:r>
        <w:t xml:space="preserve">— знать правила поведения в природе; </w:t>
      </w:r>
    </w:p>
    <w:p w:rsidR="00AB66BB" w:rsidRDefault="00AB66BB" w:rsidP="00AB66BB">
      <w:pPr>
        <w:jc w:val="both"/>
      </w:pPr>
      <w:r>
        <w:t>— понимать основные факторы, определяющие взаимоотношения человека и природы;</w:t>
      </w:r>
    </w:p>
    <w:p w:rsidR="00AB66BB" w:rsidRDefault="00AB66BB" w:rsidP="00AB66BB">
      <w:pPr>
        <w:jc w:val="both"/>
      </w:pPr>
      <w:r>
        <w:t>— уметь реализовывать теоретические познания на практике;</w:t>
      </w:r>
    </w:p>
    <w:p w:rsidR="00AB66BB" w:rsidRDefault="00AB66BB" w:rsidP="00AB66BB">
      <w:pPr>
        <w:jc w:val="both"/>
      </w:pPr>
      <w:r>
        <w:t xml:space="preserve">— понимать социальную значимость и содержание профессий, связанных с биологией; </w:t>
      </w:r>
    </w:p>
    <w:p w:rsidR="00AB66BB" w:rsidRDefault="00AB66BB" w:rsidP="00AB66BB">
      <w:pPr>
        <w:jc w:val="both"/>
      </w:pPr>
      <w:r>
        <w:t>— испытывать любовь к природе;</w:t>
      </w:r>
    </w:p>
    <w:p w:rsidR="00AB66BB" w:rsidRDefault="00AB66BB" w:rsidP="00AB66BB">
      <w:pPr>
        <w:jc w:val="both"/>
      </w:pPr>
      <w:r>
        <w:lastRenderedPageBreak/>
        <w:t>— признавать право каждого на собственное мнение;</w:t>
      </w:r>
    </w:p>
    <w:p w:rsidR="00AB66BB" w:rsidRDefault="00AB66BB" w:rsidP="00AB66BB">
      <w:pPr>
        <w:jc w:val="both"/>
      </w:pPr>
      <w:r>
        <w:t>— проявлять готовность к самостоятельным поступкам и действиям на благо природы;</w:t>
      </w:r>
    </w:p>
    <w:p w:rsidR="00AB66BB" w:rsidRDefault="00AB66BB" w:rsidP="00AB66BB">
      <w:pPr>
        <w:jc w:val="both"/>
      </w:pPr>
      <w:r>
        <w:t xml:space="preserve">— уметь отстаивать свою точку зрения; </w:t>
      </w:r>
    </w:p>
    <w:p w:rsidR="00AB66BB" w:rsidRDefault="00AB66BB" w:rsidP="00AB66BB">
      <w:pPr>
        <w:jc w:val="both"/>
      </w:pPr>
      <w:r>
        <w:t>— критично относиться к своим поступкам, нести ответственность за последствия;</w:t>
      </w:r>
    </w:p>
    <w:p w:rsidR="00AB66BB" w:rsidRDefault="00AB66BB" w:rsidP="00AB66BB">
      <w:pPr>
        <w:jc w:val="both"/>
      </w:pPr>
      <w:r>
        <w:t>— уметь слушать и слышать другое мнение.</w:t>
      </w:r>
    </w:p>
    <w:p w:rsidR="00AB66BB" w:rsidRDefault="00AB66BB" w:rsidP="00AB66BB">
      <w:pPr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AB66BB" w:rsidRDefault="00AB66BB" w:rsidP="00AB66BB">
      <w:pPr>
        <w:rPr>
          <w:i/>
          <w:iCs/>
        </w:rPr>
      </w:pPr>
      <w:r>
        <w:rPr>
          <w:i/>
          <w:iCs/>
        </w:rPr>
        <w:t xml:space="preserve">Учащиеся должны уметь: </w:t>
      </w:r>
    </w:p>
    <w:p w:rsidR="00AB66BB" w:rsidRDefault="00AB66BB" w:rsidP="00AB66BB">
      <w:pPr>
        <w:rPr>
          <w:iCs/>
        </w:rPr>
      </w:pPr>
      <w:r>
        <w:rPr>
          <w:iCs/>
        </w:rPr>
        <w:t>— выполнять лабораторные работы под руководством учителя;</w:t>
      </w:r>
    </w:p>
    <w:p w:rsidR="00AB66BB" w:rsidRDefault="00AB66BB" w:rsidP="00AB66BB">
      <w:pPr>
        <w:rPr>
          <w:iCs/>
        </w:rPr>
      </w:pPr>
      <w:r>
        <w:rPr>
          <w:iCs/>
        </w:rPr>
        <w:t>— сравнивать представителей разных групп растений, делать выводы на основе сравнения;</w:t>
      </w:r>
    </w:p>
    <w:p w:rsidR="00AB66BB" w:rsidRDefault="00AB66BB" w:rsidP="00AB66BB">
      <w:pPr>
        <w:rPr>
          <w:iCs/>
        </w:rPr>
      </w:pPr>
      <w:r>
        <w:rPr>
          <w:iCs/>
        </w:rPr>
        <w:t>— оценивать с эстетической точки зрения представителей растительного мира;</w:t>
      </w:r>
    </w:p>
    <w:p w:rsidR="00AB66BB" w:rsidRDefault="00AB66BB" w:rsidP="00AB66BB">
      <w:pPr>
        <w:rPr>
          <w:iCs/>
        </w:rPr>
      </w:pPr>
      <w:r>
        <w:rPr>
          <w:iCs/>
        </w:rPr>
        <w:t>— находить информацию о растениях в научно-популярной литературе, биологических словарях и справочниках, анализировать и оценивать её, переводить из одной формы в другую.</w:t>
      </w:r>
    </w:p>
    <w:tbl>
      <w:tblPr>
        <w:tblW w:w="0" w:type="auto"/>
        <w:tblInd w:w="119" w:type="dxa"/>
        <w:tblLayout w:type="fixed"/>
        <w:tblLook w:val="0000"/>
      </w:tblPr>
      <w:tblGrid>
        <w:gridCol w:w="8743"/>
        <w:gridCol w:w="6368"/>
      </w:tblGrid>
      <w:tr w:rsidR="00AB66BB" w:rsidTr="000D7844">
        <w:tc>
          <w:tcPr>
            <w:tcW w:w="15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</w:rPr>
            </w:pPr>
            <w:r>
              <w:rPr>
                <w:b/>
              </w:rPr>
              <w:t>3. Предметные результаты:</w:t>
            </w:r>
          </w:p>
        </w:tc>
      </w:tr>
      <w:tr w:rsidR="00AB66BB" w:rsidTr="000D7844"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Обучающийся научится: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proofErr w:type="gramStart"/>
            <w:r>
              <w:rPr>
                <w:b/>
              </w:rPr>
              <w:t>Обучающийся</w:t>
            </w:r>
            <w:proofErr w:type="gramEnd"/>
            <w:r>
              <w:rPr>
                <w:b/>
              </w:rPr>
              <w:t xml:space="preserve"> получит возможность научиться:</w:t>
            </w:r>
            <w:r>
              <w:t xml:space="preserve"> </w:t>
            </w:r>
          </w:p>
        </w:tc>
      </w:tr>
      <w:tr w:rsidR="00AB66BB" w:rsidTr="000D7844"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r>
              <w:t>— основные методы изучения растений;</w:t>
            </w:r>
          </w:p>
          <w:p w:rsidR="00AB66BB" w:rsidRDefault="00AB66BB" w:rsidP="000D7844">
            <w:proofErr w:type="gramStart"/>
            <w:r>
              <w:t>— основные группы растений (водоросли, мхи, хвощи, плауны, папоротники, голосеменные, цветковые), их строение и многообразие;</w:t>
            </w:r>
            <w:proofErr w:type="gramEnd"/>
          </w:p>
          <w:p w:rsidR="00AB66BB" w:rsidRDefault="00AB66BB" w:rsidP="000D7844">
            <w:r>
              <w:t>— особенности строения и жизнедеятельности лишайников;</w:t>
            </w:r>
          </w:p>
          <w:p w:rsidR="00AB66BB" w:rsidRDefault="00AB66BB" w:rsidP="000D7844">
            <w:r>
              <w:lastRenderedPageBreak/>
              <w:t>— роль растений в биосфере и жизни человека;</w:t>
            </w:r>
          </w:p>
          <w:p w:rsidR="00AB66BB" w:rsidRDefault="00AB66BB" w:rsidP="000D7844">
            <w:r>
              <w:t>— происхождение растений и основные этапы развития растительного мира.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t>— давать общую характеристику растительного царства;</w:t>
            </w:r>
          </w:p>
          <w:p w:rsidR="00AB66BB" w:rsidRDefault="00AB66BB" w:rsidP="000D7844">
            <w:r>
              <w:t>— объяснять роль растений биосфере;</w:t>
            </w:r>
          </w:p>
          <w:p w:rsidR="00AB66BB" w:rsidRDefault="00AB66BB" w:rsidP="000D7844">
            <w:proofErr w:type="gramStart"/>
            <w:r>
              <w:t>— давать характеристику основным группам растений (водоросли, мхи, хвощи, плауны, папоротники, голосеменные, цветковые);</w:t>
            </w:r>
            <w:proofErr w:type="gramEnd"/>
          </w:p>
          <w:p w:rsidR="00AB66BB" w:rsidRDefault="00AB66BB" w:rsidP="000D7844">
            <w:r>
              <w:t>— объяснять происхождение растений и основные этапы развития растительного мира.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t xml:space="preserve">- половое и бесполое размножение водорослей, </w:t>
            </w:r>
          </w:p>
          <w:p w:rsidR="00AB66BB" w:rsidRDefault="00AB66BB" w:rsidP="000D7844">
            <w:r>
              <w:t xml:space="preserve">- жизненные циклы мхов и папоротников, </w:t>
            </w:r>
          </w:p>
          <w:p w:rsidR="00AB66BB" w:rsidRDefault="00AB66BB" w:rsidP="000D7844">
            <w:r>
              <w:t xml:space="preserve">- древовидные папоротники, </w:t>
            </w:r>
          </w:p>
          <w:p w:rsidR="00AB66BB" w:rsidRDefault="00AB66BB" w:rsidP="000D7844">
            <w:r>
              <w:lastRenderedPageBreak/>
              <w:t xml:space="preserve">- жизненный цикл сосны, </w:t>
            </w:r>
          </w:p>
          <w:p w:rsidR="00AB66BB" w:rsidRDefault="00AB66BB" w:rsidP="000D7844">
            <w:r>
              <w:t xml:space="preserve">- </w:t>
            </w:r>
            <w:proofErr w:type="gramStart"/>
            <w:r>
              <w:t>покрытосеменные</w:t>
            </w:r>
            <w:proofErr w:type="gramEnd"/>
            <w:r>
              <w:t xml:space="preserve"> – господствующая группа растений,</w:t>
            </w:r>
          </w:p>
          <w:p w:rsidR="00AB66BB" w:rsidRDefault="00AB66BB" w:rsidP="000D7844">
            <w:r>
              <w:t>- редкие и охраняемые растения Омской области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r>
              <w:t xml:space="preserve">- уметь выявлять усложнения растений в связи с освоением ими суши, </w:t>
            </w:r>
          </w:p>
          <w:p w:rsidR="00AB66BB" w:rsidRDefault="00AB66BB" w:rsidP="000D7844">
            <w:r>
              <w:t>- выявлять приспособления у растений к среде обитания,</w:t>
            </w:r>
          </w:p>
          <w:p w:rsidR="00AB66BB" w:rsidRDefault="00AB66BB" w:rsidP="000D7844">
            <w:r>
              <w:t>- различать лекарственные и ядовитые растения.</w:t>
            </w:r>
          </w:p>
        </w:tc>
      </w:tr>
    </w:tbl>
    <w:p w:rsidR="00AB66BB" w:rsidRDefault="00AB66BB" w:rsidP="00AB66BB"/>
    <w:p w:rsidR="00AB66BB" w:rsidRDefault="00AB66BB" w:rsidP="00AB66BB">
      <w:pPr>
        <w:jc w:val="center"/>
        <w:rPr>
          <w:b/>
        </w:rPr>
      </w:pPr>
    </w:p>
    <w:tbl>
      <w:tblPr>
        <w:tblW w:w="15863" w:type="dxa"/>
        <w:tblInd w:w="-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1568"/>
        <w:gridCol w:w="1288"/>
        <w:gridCol w:w="1571"/>
        <w:gridCol w:w="1984"/>
        <w:gridCol w:w="2268"/>
        <w:gridCol w:w="1843"/>
        <w:gridCol w:w="1417"/>
        <w:gridCol w:w="1560"/>
        <w:gridCol w:w="850"/>
        <w:gridCol w:w="253"/>
        <w:gridCol w:w="17"/>
        <w:gridCol w:w="16"/>
        <w:gridCol w:w="580"/>
      </w:tblGrid>
      <w:tr w:rsidR="00AB66BB" w:rsidTr="00AB66BB">
        <w:trPr>
          <w:trHeight w:val="24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  <w:p w:rsidR="00AB66BB" w:rsidRDefault="00AB66BB" w:rsidP="000D7844">
            <w:pPr>
              <w:jc w:val="center"/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деятельности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71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Оценивание  деятельности учащихся</w:t>
            </w:r>
          </w:p>
        </w:tc>
      </w:tr>
      <w:tr w:rsidR="00AB66BB" w:rsidTr="00AB66BB">
        <w:trPr>
          <w:trHeight w:val="251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7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</w:p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716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AB66BB">
        <w:trPr>
          <w:trHeight w:val="509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7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</w:rPr>
            </w:pPr>
            <w:r>
              <w:rPr>
                <w:b/>
              </w:rPr>
              <w:t>ученик научится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ученик получит возможность научиться</w:t>
            </w:r>
          </w:p>
        </w:tc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716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AB66BB">
        <w:trPr>
          <w:trHeight w:val="698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2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самооценивание</w:t>
            </w:r>
            <w:proofErr w:type="spellEnd"/>
            <w:r>
              <w:rPr>
                <w:b/>
              </w:rPr>
              <w:t xml:space="preserve"> учащегося</w:t>
            </w:r>
          </w:p>
        </w:tc>
        <w:tc>
          <w:tcPr>
            <w:tcW w:w="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</w:rPr>
            </w:pPr>
            <w:r>
              <w:rPr>
                <w:b/>
              </w:rPr>
              <w:t>оценивание учителя</w:t>
            </w:r>
          </w:p>
        </w:tc>
      </w:tr>
      <w:tr w:rsidR="00AB66BB" w:rsidTr="00AB66BB">
        <w:trPr>
          <w:trHeight w:val="108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t>25</w:t>
            </w:r>
          </w:p>
          <w:p w:rsidR="007946F7" w:rsidRDefault="007946F7" w:rsidP="000D7844">
            <w:pPr>
              <w:snapToGrid w:val="0"/>
              <w:jc w:val="center"/>
            </w:pPr>
            <w:r>
              <w:t>15.03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Ботаника — наука о растениях</w:t>
            </w:r>
          </w:p>
          <w:p w:rsidR="00AB66BB" w:rsidRDefault="00AB66BB" w:rsidP="000D7844">
            <w:r>
              <w:lastRenderedPageBreak/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lastRenderedPageBreak/>
              <w:t xml:space="preserve">Урок формирование знаний и </w:t>
            </w:r>
            <w:r>
              <w:lastRenderedPageBreak/>
              <w:t>умений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lastRenderedPageBreak/>
              <w:t xml:space="preserve">Общая характеристика растительного царства. </w:t>
            </w:r>
            <w:r>
              <w:lastRenderedPageBreak/>
              <w:t>Многообразие растений, их связь со средой обитания. Роль растений в биосфере. Охрана растений.</w:t>
            </w:r>
          </w:p>
          <w:p w:rsidR="00AB66BB" w:rsidRDefault="00AB66BB" w:rsidP="000D7844">
            <w:pPr>
              <w:widowControl w:val="0"/>
            </w:pPr>
            <w:r>
              <w:rPr>
                <w:i/>
                <w:iCs/>
              </w:rPr>
              <w:t>Демонстрация</w:t>
            </w:r>
            <w:r>
              <w:t xml:space="preserve"> </w:t>
            </w:r>
          </w:p>
          <w:p w:rsidR="00AB66BB" w:rsidRDefault="00AB66BB" w:rsidP="000D7844">
            <w:pPr>
              <w:widowControl w:val="0"/>
            </w:pPr>
            <w:r>
              <w:t>Гербарные экземпляры растений. Таблицы, видеоматериалы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>Осознание важности растений в природе и жизни че</w:t>
            </w:r>
            <w:r>
              <w:softHyphen/>
              <w:t>ловека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rPr>
                <w:iCs/>
                <w:u w:val="single"/>
              </w:rPr>
              <w:t>Познавательные УУД</w:t>
            </w:r>
            <w:r>
              <w:rPr>
                <w:i/>
                <w:u w:val="single"/>
              </w:rPr>
              <w:t xml:space="preserve">: </w:t>
            </w:r>
            <w:r>
              <w:t xml:space="preserve">умение выделять главное в тексте, структурировать </w:t>
            </w:r>
            <w:r>
              <w:lastRenderedPageBreak/>
              <w:t xml:space="preserve">учебный материал, давать определения понятиям, работать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различными</w:t>
            </w:r>
            <w:proofErr w:type="gramEnd"/>
            <w:r>
              <w:t xml:space="preserve"> </w:t>
            </w:r>
            <w:proofErr w:type="spellStart"/>
            <w:r>
              <w:t>источ-никами</w:t>
            </w:r>
            <w:proofErr w:type="spellEnd"/>
            <w:r>
              <w:t xml:space="preserve"> информации, пре</w:t>
            </w:r>
            <w:r>
              <w:softHyphen/>
              <w:t xml:space="preserve">образовывать ее из одной формы в другую, готовить </w:t>
            </w:r>
            <w:proofErr w:type="spellStart"/>
            <w:r>
              <w:t>со-общения</w:t>
            </w:r>
            <w:proofErr w:type="spellEnd"/>
            <w:r>
              <w:t xml:space="preserve"> и </w:t>
            </w:r>
            <w:proofErr w:type="spellStart"/>
            <w:r>
              <w:t>презента-ции</w:t>
            </w:r>
            <w:proofErr w:type="spellEnd"/>
            <w:r>
              <w:t>, представлять результаты работы классу.</w:t>
            </w:r>
          </w:p>
          <w:p w:rsidR="00AB66BB" w:rsidRDefault="00AB66BB" w:rsidP="000D7844">
            <w:r>
              <w:rPr>
                <w:iCs/>
                <w:u w:val="single"/>
              </w:rPr>
              <w:t>Личностные УУД</w:t>
            </w:r>
            <w:r>
              <w:rPr>
                <w:i/>
                <w:iCs/>
              </w:rPr>
              <w:t>.</w:t>
            </w:r>
            <w:r>
              <w:t xml:space="preserve"> потребность в </w:t>
            </w:r>
            <w:proofErr w:type="spellStart"/>
            <w:proofErr w:type="gramStart"/>
            <w:r>
              <w:t>спра-ведли</w:t>
            </w:r>
            <w:r>
              <w:softHyphen/>
              <w:t>вом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оценива-нии</w:t>
            </w:r>
            <w:proofErr w:type="spellEnd"/>
            <w:r>
              <w:t xml:space="preserve"> своей работы и работы </w:t>
            </w:r>
            <w:proofErr w:type="spellStart"/>
            <w:r>
              <w:t>одноклассни-ков</w:t>
            </w:r>
            <w:proofErr w:type="spellEnd"/>
            <w:r>
              <w:t>. Эстетичес</w:t>
            </w:r>
            <w:r>
              <w:softHyphen/>
              <w:t xml:space="preserve">кое восприятие природы. </w:t>
            </w:r>
            <w:r>
              <w:rPr>
                <w:iCs/>
                <w:u w:val="single"/>
              </w:rPr>
              <w:t>Регулятивные УУД</w:t>
            </w:r>
            <w:r>
              <w:rPr>
                <w:i/>
                <w:iCs/>
              </w:rPr>
              <w:t>.</w:t>
            </w:r>
            <w:r>
              <w:t xml:space="preserve"> уме</w:t>
            </w:r>
            <w:r>
              <w:softHyphen/>
              <w:t>ние организовать вы</w:t>
            </w:r>
            <w:r>
              <w:softHyphen/>
              <w:t>полнение заданий учи</w:t>
            </w:r>
            <w:r>
              <w:softHyphen/>
              <w:t xml:space="preserve">теля. Развитие </w:t>
            </w:r>
            <w:proofErr w:type="spellStart"/>
            <w:proofErr w:type="gramStart"/>
            <w:r>
              <w:t>на-выков</w:t>
            </w:r>
            <w:proofErr w:type="spellEnd"/>
            <w:proofErr w:type="gramEnd"/>
            <w:r>
              <w:t xml:space="preserve"> самооценки и самоана</w:t>
            </w:r>
            <w:r>
              <w:softHyphen/>
              <w:t>лиза.</w:t>
            </w:r>
          </w:p>
          <w:p w:rsidR="00AB66BB" w:rsidRDefault="00AB66BB" w:rsidP="000D7844">
            <w:pPr>
              <w:snapToGrid w:val="0"/>
            </w:pPr>
            <w:proofErr w:type="gramStart"/>
            <w:r>
              <w:rPr>
                <w:iCs/>
                <w:u w:val="single"/>
              </w:rPr>
              <w:t>Коммуникативные</w:t>
            </w:r>
            <w:proofErr w:type="gramEnd"/>
            <w:r>
              <w:rPr>
                <w:iCs/>
                <w:u w:val="single"/>
              </w:rPr>
              <w:t xml:space="preserve"> УУД</w:t>
            </w:r>
            <w:r>
              <w:rPr>
                <w:i/>
                <w:iCs/>
              </w:rPr>
              <w:t xml:space="preserve">. </w:t>
            </w:r>
            <w:r>
              <w:t xml:space="preserve">умение строить эффективное </w:t>
            </w:r>
            <w:proofErr w:type="spellStart"/>
            <w:r>
              <w:t>взаимо-</w:t>
            </w:r>
            <w:r>
              <w:lastRenderedPageBreak/>
              <w:t>действие</w:t>
            </w:r>
            <w:proofErr w:type="spellEnd"/>
            <w:r>
              <w:t xml:space="preserve"> с </w:t>
            </w:r>
            <w:proofErr w:type="spellStart"/>
            <w:r>
              <w:t>одноклас-сниками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должны знать:</w:t>
            </w:r>
          </w:p>
          <w:p w:rsidR="00AB66BB" w:rsidRDefault="00AB66BB" w:rsidP="000D7844">
            <w:r>
              <w:t xml:space="preserve">- основные методы </w:t>
            </w:r>
            <w:r>
              <w:lastRenderedPageBreak/>
              <w:t>изучения растений;</w:t>
            </w:r>
          </w:p>
          <w:p w:rsidR="00AB66BB" w:rsidRDefault="00AB66BB" w:rsidP="000D7844">
            <w:r>
              <w:t>- основные группы растений (водоросли, мхи, хвощи, плауны, папоротники, голосеменные, цветковые;</w:t>
            </w:r>
          </w:p>
          <w:p w:rsidR="00AB66BB" w:rsidRDefault="00AB66BB" w:rsidP="000D7844">
            <w:r>
              <w:t>- роль растений в биосфере и жизни человека;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t>- давать общую характеристику растительного царства;</w:t>
            </w:r>
          </w:p>
          <w:p w:rsidR="00AB66BB" w:rsidRDefault="00AB66BB" w:rsidP="000D7844">
            <w:r>
              <w:t>- объяснять роль растений биосфере;</w:t>
            </w:r>
          </w:p>
          <w:p w:rsidR="00AB66BB" w:rsidRDefault="00AB66BB" w:rsidP="000D7844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смогут научиться:</w:t>
            </w:r>
          </w:p>
          <w:p w:rsidR="00AB66BB" w:rsidRDefault="00AB66BB" w:rsidP="000D7844">
            <w:r>
              <w:lastRenderedPageBreak/>
              <w:t xml:space="preserve">- уметь выявлять усложнения растений в связи с освоением ими суши, </w:t>
            </w:r>
          </w:p>
          <w:p w:rsidR="00AB66BB" w:rsidRDefault="00AB66BB" w:rsidP="000D7844">
            <w:r>
              <w:t>- выявлять приспособления у растений к среде обитания,</w:t>
            </w:r>
          </w:p>
          <w:p w:rsidR="00AB66BB" w:rsidRDefault="00AB66BB" w:rsidP="000D784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Определяют понятия «ботаника», «низшие </w:t>
            </w:r>
            <w:r>
              <w:lastRenderedPageBreak/>
              <w:t xml:space="preserve">растения», «высшие растения», «слоевище», «таллом». </w:t>
            </w:r>
          </w:p>
          <w:p w:rsidR="00AB66BB" w:rsidRDefault="00AB66BB" w:rsidP="000D7844">
            <w:r>
              <w:t xml:space="preserve">Выделяют существенные признаки растений. Выявляют на живых объектах и таблицах низших и высших растений наиболее распространённых растений, опасных для человека растений. Сравнивают представителей низших и высших растений. Выявляют взаимосвязи между </w:t>
            </w:r>
            <w:r>
              <w:lastRenderedPageBreak/>
              <w:t>строением растений и их местообитанием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AB66BB">
        <w:trPr>
          <w:trHeight w:val="81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26</w:t>
            </w:r>
          </w:p>
          <w:p w:rsidR="007946F7" w:rsidRDefault="007946F7" w:rsidP="000D7844">
            <w:pPr>
              <w:snapToGrid w:val="0"/>
              <w:jc w:val="center"/>
            </w:pPr>
            <w:r>
              <w:t>29.03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Водоросли, их </w:t>
            </w:r>
            <w:proofErr w:type="spellStart"/>
            <w:proofErr w:type="gramStart"/>
            <w:r>
              <w:t>многооб-разие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строе-ние</w:t>
            </w:r>
            <w:proofErr w:type="spellEnd"/>
            <w:r>
              <w:t>, среда обитания</w:t>
            </w:r>
          </w:p>
          <w:p w:rsidR="00AB66BB" w:rsidRDefault="00AB66BB" w:rsidP="000D7844"/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формирование знаний и умений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>Водоросли: одноклеточные и многоклеточные. Строение, жизнедеятельность, размножение, среда обитания зеленых, бурых и красных водорослей.</w:t>
            </w:r>
          </w:p>
          <w:p w:rsidR="00AB66BB" w:rsidRDefault="00AB66BB" w:rsidP="000D7844">
            <w:r>
              <w:rPr>
                <w:i/>
                <w:iCs/>
              </w:rPr>
              <w:t xml:space="preserve"> </w:t>
            </w:r>
            <w:r>
              <w:t>Л.р.№8 «Строение зеленых водорослей</w:t>
            </w:r>
            <w:proofErr w:type="gramStart"/>
            <w:r>
              <w:t xml:space="preserve">.» 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Формируется  </w:t>
            </w:r>
            <w:proofErr w:type="spellStart"/>
            <w:proofErr w:type="gramStart"/>
            <w:r>
              <w:t>позна-вательная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самостоя-тельность</w:t>
            </w:r>
            <w:proofErr w:type="spellEnd"/>
            <w:r>
              <w:t xml:space="preserve"> и </w:t>
            </w:r>
            <w:proofErr w:type="spellStart"/>
            <w:r>
              <w:t>мотива-ция</w:t>
            </w:r>
            <w:proofErr w:type="spellEnd"/>
            <w:r>
              <w:t xml:space="preserve"> на изучение объектов природы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Развивается умение выделять </w:t>
            </w:r>
            <w:proofErr w:type="spellStart"/>
            <w:proofErr w:type="gramStart"/>
            <w:r>
              <w:t>существен-ные</w:t>
            </w:r>
            <w:proofErr w:type="spellEnd"/>
            <w:proofErr w:type="gramEnd"/>
            <w:r>
              <w:t xml:space="preserve"> признаки </w:t>
            </w:r>
            <w:proofErr w:type="spellStart"/>
            <w:r>
              <w:t>низ-ших</w:t>
            </w:r>
            <w:proofErr w:type="spellEnd"/>
            <w:r>
              <w:t xml:space="preserve"> растений и на этом основании относить водоросли к низшим растениям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proofErr w:type="gramStart"/>
            <w:r>
              <w:t>- основные группы растений (водоросли, мхи, хвощи, плауны, папоротники, голосеменные, цветковые), их строение и многообразие;</w:t>
            </w:r>
            <w:proofErr w:type="gramEnd"/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roofErr w:type="gramStart"/>
            <w:r>
              <w:t>- давать характеристику основным группам растений (водоросли, мхи, хвощи, плауны, папоротники, голосеменные, цветковые);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могут узнать:</w:t>
            </w:r>
          </w:p>
          <w:p w:rsidR="00AB66BB" w:rsidRDefault="00AB66BB" w:rsidP="000D7844">
            <w:r>
              <w:t xml:space="preserve">- половое и бесполое размножение водорослей, 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r>
              <w:t>- выявлять приспособления у растений к среде обитания,</w:t>
            </w:r>
          </w:p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Выделяют существенные признаки водорослей. Работают с таблицами и гербарными образцами, определяя представителей водорослей. Готовят микропрепараты и работают с микроскопом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AB66BB">
        <w:trPr>
          <w:trHeight w:val="8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27</w:t>
            </w:r>
          </w:p>
          <w:p w:rsidR="007946F7" w:rsidRDefault="007946F7" w:rsidP="000D7844">
            <w:pPr>
              <w:snapToGrid w:val="0"/>
              <w:jc w:val="center"/>
            </w:pPr>
            <w:r>
              <w:t>5.04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Роль водорослей в природе и жизни человек. Охрана водорослей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Урок закрепления и совершенствования знаний и умений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>Роль зеленых, бурых и красных водорослей в природе и жизни человека, охрана водорослей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Формируются элементы коммуникативной компетентности в общении и сотрудничестве с одноклассниками в процессе образовательной</w:t>
            </w:r>
          </w:p>
          <w:p w:rsidR="00AB66BB" w:rsidRDefault="00AB66BB" w:rsidP="000D7844">
            <w:pPr>
              <w:snapToGrid w:val="0"/>
            </w:pPr>
            <w:r>
              <w:t>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Развивается умение работать</w:t>
            </w:r>
          </w:p>
          <w:p w:rsidR="00AB66BB" w:rsidRDefault="00AB66BB" w:rsidP="000D7844">
            <w:pPr>
              <w:snapToGrid w:val="0"/>
            </w:pPr>
            <w:r>
              <w:t>с текстом и иллюстрациями учебника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r>
              <w:t>- роль водорослей жизни человека;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t>- объяснять роль водорослей биосфере;</w:t>
            </w:r>
          </w:p>
          <w:p w:rsidR="00AB66BB" w:rsidRDefault="00AB66BB" w:rsidP="000D7844">
            <w:r>
              <w:t>- давать характеристику основным группам водорослей;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r>
              <w:t>- выявлять приспособления у растений к среде обитания,</w:t>
            </w:r>
          </w:p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Объясняют роль водорослей в природе и жизни человека. Обосновывают необходимость охраны водорослей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AB66BB">
        <w:trPr>
          <w:trHeight w:val="84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t>28</w:t>
            </w:r>
          </w:p>
          <w:p w:rsidR="007946F7" w:rsidRDefault="007946F7" w:rsidP="000D7844">
            <w:pPr>
              <w:snapToGrid w:val="0"/>
              <w:jc w:val="center"/>
            </w:pPr>
            <w:r>
              <w:t>12.04</w:t>
            </w:r>
          </w:p>
          <w:p w:rsidR="007946F7" w:rsidRDefault="007946F7" w:rsidP="000D7844">
            <w:pPr>
              <w:snapToGrid w:val="0"/>
              <w:jc w:val="center"/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Лишайники</w:t>
            </w:r>
          </w:p>
          <w:p w:rsidR="00AB66BB" w:rsidRDefault="00AB66BB" w:rsidP="000D7844"/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формирование знаний и умений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>Многообразие и распространение лишайников. Строение, питание и размножение лишайников. Значение лишайников в природе и жизни человека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Формируется экологическая культура на основании изучения лишайников и вывода</w:t>
            </w:r>
          </w:p>
          <w:p w:rsidR="00AB66BB" w:rsidRDefault="00AB66BB" w:rsidP="000D7844">
            <w:pPr>
              <w:snapToGrid w:val="0"/>
            </w:pPr>
            <w:r>
              <w:t>о состоянии окружающей среды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Развивается умение проводить наблюдения в природе и на их основании делать выводы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r>
              <w:t>- особенности строения и жизнедеятельности лишайников;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r>
              <w:t>- давать характеристику лишайникам;</w:t>
            </w:r>
          </w:p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Определяют понятия «кустистые лишайники», «</w:t>
            </w:r>
            <w:proofErr w:type="spellStart"/>
            <w:r>
              <w:t>листоватые</w:t>
            </w:r>
            <w:proofErr w:type="spellEnd"/>
            <w:r>
              <w:t xml:space="preserve"> лишайники», «накипные лишайники». Находят лишайники в природе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AB66BB">
        <w:trPr>
          <w:trHeight w:val="99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29</w:t>
            </w:r>
          </w:p>
          <w:p w:rsidR="007946F7" w:rsidRDefault="007946F7" w:rsidP="000D7844">
            <w:pPr>
              <w:snapToGrid w:val="0"/>
              <w:jc w:val="center"/>
            </w:pPr>
            <w:r>
              <w:t>19.04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Мхи</w:t>
            </w:r>
          </w:p>
          <w:p w:rsidR="00AB66BB" w:rsidRDefault="00AB66BB" w:rsidP="000D7844"/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формирование знаний и умений Урок применения знаний на практике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Высшие споровые растения. Мхи, их отличительные особенности, многообразие, распространение, среда обитания, роль в природе и жизни человека, охрана.</w:t>
            </w:r>
          </w:p>
          <w:p w:rsidR="00AB66BB" w:rsidRDefault="00AB66BB" w:rsidP="000D7844">
            <w:r>
              <w:t>Л.р.№9 «Строение мха (на местных видах)</w:t>
            </w:r>
            <w:proofErr w:type="gramStart"/>
            <w:r>
              <w:t>.»</w:t>
            </w:r>
            <w:proofErr w:type="gramEnd"/>
          </w:p>
          <w:p w:rsidR="00AB66BB" w:rsidRDefault="00AB66BB" w:rsidP="000D7844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Формируется научное мировоззрение на основе сравнения низших и высших растений</w:t>
            </w:r>
          </w:p>
          <w:p w:rsidR="00AB66BB" w:rsidRDefault="00AB66BB" w:rsidP="000D7844">
            <w:pPr>
              <w:snapToGrid w:val="0"/>
            </w:pPr>
            <w:r>
              <w:t>и установления усложнений в их строении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Развивается умение выделять</w:t>
            </w:r>
          </w:p>
          <w:p w:rsidR="00AB66BB" w:rsidRDefault="00AB66BB" w:rsidP="000D7844">
            <w:pPr>
              <w:snapToGrid w:val="0"/>
            </w:pPr>
            <w:r>
              <w:t>существенные признаки высших споровых растений</w:t>
            </w:r>
          </w:p>
          <w:p w:rsidR="00AB66BB" w:rsidRDefault="00AB66BB" w:rsidP="000D7844">
            <w:pPr>
              <w:snapToGrid w:val="0"/>
            </w:pPr>
            <w:r>
              <w:t xml:space="preserve">и на этом основании относить мхи к </w:t>
            </w:r>
            <w:proofErr w:type="gramStart"/>
            <w:r>
              <w:t>высшим</w:t>
            </w:r>
            <w:proofErr w:type="gramEnd"/>
            <w:r>
              <w:t xml:space="preserve"> споровым</w:t>
            </w:r>
          </w:p>
          <w:p w:rsidR="00AB66BB" w:rsidRDefault="00AB66BB" w:rsidP="000D7844">
            <w:pPr>
              <w:snapToGrid w:val="0"/>
            </w:pPr>
            <w:r>
              <w:t>растениям.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proofErr w:type="gramStart"/>
            <w:r>
              <w:t>- основные группы растений (водоросли, мхи, хвощи, плауны, папоротники, голосеменные, цветковые), их строение и многообразие;</w:t>
            </w:r>
            <w:proofErr w:type="gramEnd"/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snapToGrid w:val="0"/>
            </w:pPr>
            <w:proofErr w:type="gramStart"/>
            <w:r>
              <w:t>- давать характеристику основным группам растений (водоросли, мхи, хвощи, плауны, папоротники, голосеменные, цветковые);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могут узнать:</w:t>
            </w:r>
          </w:p>
          <w:p w:rsidR="00AB66BB" w:rsidRDefault="00AB66BB" w:rsidP="000D7844">
            <w:r>
              <w:t xml:space="preserve">- жизненные циклы мхов </w:t>
            </w:r>
          </w:p>
          <w:p w:rsidR="00AB66BB" w:rsidRDefault="00AB66BB" w:rsidP="000D7844">
            <w:r>
              <w:t>- редкие и охраняемые растения Омской области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r>
              <w:t xml:space="preserve">- уметь выявлять усложнения растений в связи с освоением ими суши, </w:t>
            </w:r>
          </w:p>
          <w:p w:rsidR="00AB66BB" w:rsidRDefault="00AB66BB" w:rsidP="000D7844">
            <w:r>
              <w:t xml:space="preserve">- выявлять приспособления у </w:t>
            </w:r>
            <w:proofErr w:type="spellStart"/>
            <w:proofErr w:type="gramStart"/>
            <w:r>
              <w:t>расте-ний</w:t>
            </w:r>
            <w:proofErr w:type="spellEnd"/>
            <w:proofErr w:type="gramEnd"/>
            <w:r>
              <w:t xml:space="preserve"> к среде </w:t>
            </w:r>
            <w:r>
              <w:lastRenderedPageBreak/>
              <w:t>обитания,</w:t>
            </w:r>
          </w:p>
          <w:p w:rsidR="00AB66BB" w:rsidRDefault="00AB66BB" w:rsidP="000D7844">
            <w:pPr>
              <w:snapToGrid w:val="0"/>
            </w:pPr>
            <w:r>
              <w:t xml:space="preserve">- различать лекарственные и </w:t>
            </w:r>
            <w:proofErr w:type="spellStart"/>
            <w:proofErr w:type="gramStart"/>
            <w:r>
              <w:t>ядови-тые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расте-ния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>Выполняют лабораторную работу. Выделяют существенные признаки высших споровых растений. Сравнивают разные группы высших споровых растений и находят их представителей на таблицах и гербарных образцах. Объясняют роль мхов, папоротников, хвощей и плаунов в природе и жизни человека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AB66BB">
        <w:trPr>
          <w:trHeight w:val="9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30</w:t>
            </w:r>
          </w:p>
          <w:p w:rsidR="007946F7" w:rsidRDefault="007946F7" w:rsidP="000D7844">
            <w:pPr>
              <w:snapToGrid w:val="0"/>
              <w:jc w:val="center"/>
            </w:pPr>
            <w:r>
              <w:t>26.04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Папоротники, хвощи, плауны</w:t>
            </w:r>
          </w:p>
          <w:p w:rsidR="00AB66BB" w:rsidRDefault="00AB66BB" w:rsidP="000D7844"/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формирование знаний и умений Урок применения знаний на практике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Высшие споровые растения. </w:t>
            </w:r>
            <w:proofErr w:type="gramStart"/>
            <w:r>
              <w:t>Папоротники, хвощи, плауны, их отличительные особенности, многообразие, распространение, среда обитания, роль в природе и жизни человека, охрана.</w:t>
            </w:r>
            <w:proofErr w:type="gramEnd"/>
          </w:p>
          <w:p w:rsidR="00AB66BB" w:rsidRDefault="00AB66BB" w:rsidP="000D7844">
            <w:r>
              <w:t xml:space="preserve">Л.р.№10 « Строение </w:t>
            </w:r>
            <w:proofErr w:type="spellStart"/>
            <w:r>
              <w:t>спороносящего</w:t>
            </w:r>
            <w:proofErr w:type="spellEnd"/>
            <w:r>
              <w:t xml:space="preserve"> хвоща</w:t>
            </w:r>
            <w:proofErr w:type="gramStart"/>
            <w:r>
              <w:t>.»</w:t>
            </w:r>
            <w:proofErr w:type="gramEnd"/>
          </w:p>
          <w:p w:rsidR="00AB66BB" w:rsidRDefault="00AB66BB" w:rsidP="000D7844">
            <w:r>
              <w:t xml:space="preserve">Л.р.№11 «Строение </w:t>
            </w:r>
            <w:proofErr w:type="spellStart"/>
            <w:r>
              <w:lastRenderedPageBreak/>
              <w:t>спороносящего</w:t>
            </w:r>
            <w:proofErr w:type="spellEnd"/>
            <w:r>
              <w:t xml:space="preserve"> папоротника</w:t>
            </w:r>
            <w:proofErr w:type="gramStart"/>
            <w:r>
              <w:t>.»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>Формируется научное мировоззрение на основе сравнения низших и высших растений</w:t>
            </w:r>
          </w:p>
          <w:p w:rsidR="00AB66BB" w:rsidRDefault="00AB66BB" w:rsidP="000D7844">
            <w:pPr>
              <w:snapToGrid w:val="0"/>
            </w:pPr>
            <w:r>
              <w:t>и установления усложнений в их строении в процессе эволюции.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Развивается умение выделять</w:t>
            </w:r>
          </w:p>
          <w:p w:rsidR="00AB66BB" w:rsidRDefault="00AB66BB" w:rsidP="000D7844">
            <w:pPr>
              <w:snapToGrid w:val="0"/>
            </w:pPr>
            <w:r>
              <w:t>существенные признаки высших споровых растений</w:t>
            </w:r>
          </w:p>
          <w:p w:rsidR="00AB66BB" w:rsidRDefault="00AB66BB" w:rsidP="000D7844">
            <w:pPr>
              <w:snapToGrid w:val="0"/>
            </w:pPr>
            <w:r>
              <w:t>и на этом основании относить мхи, папоротники, плауны и хвощи к высшим споровым растениям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proofErr w:type="gramStart"/>
            <w:r>
              <w:t>- основные группы растений (водоросли, мхи, хвощи, плауны, папоротники, голосеменные, цветковые), их строение и многообразие;</w:t>
            </w:r>
            <w:proofErr w:type="gramEnd"/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snapToGrid w:val="0"/>
            </w:pPr>
            <w:proofErr w:type="gramStart"/>
            <w:r>
              <w:t xml:space="preserve">- давать характеристику основным группам растений (водоросли, мхи, хвощи, плауны, папоротники, голосеменные, </w:t>
            </w:r>
            <w:r>
              <w:lastRenderedPageBreak/>
              <w:t>цветковые);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t xml:space="preserve">- жизненные циклы </w:t>
            </w:r>
            <w:proofErr w:type="spellStart"/>
            <w:proofErr w:type="gramStart"/>
            <w:r>
              <w:t>папо-ротников</w:t>
            </w:r>
            <w:proofErr w:type="spellEnd"/>
            <w:proofErr w:type="gramEnd"/>
            <w:r>
              <w:t xml:space="preserve">, </w:t>
            </w:r>
          </w:p>
          <w:p w:rsidR="00AB66BB" w:rsidRDefault="00AB66BB" w:rsidP="000D7844">
            <w:r>
              <w:t xml:space="preserve">- </w:t>
            </w:r>
            <w:proofErr w:type="spellStart"/>
            <w:proofErr w:type="gramStart"/>
            <w:r>
              <w:t>древовид-ные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папорот-ники</w:t>
            </w:r>
            <w:proofErr w:type="spellEnd"/>
            <w:r>
              <w:t xml:space="preserve">, </w:t>
            </w:r>
          </w:p>
          <w:p w:rsidR="00AB66BB" w:rsidRDefault="00AB66BB" w:rsidP="000D7844">
            <w:r>
              <w:t xml:space="preserve">- редкие и охраняемые растения </w:t>
            </w:r>
            <w:proofErr w:type="spellStart"/>
            <w:proofErr w:type="gramStart"/>
            <w:r>
              <w:t>Омс-кой</w:t>
            </w:r>
            <w:proofErr w:type="spellEnd"/>
            <w:proofErr w:type="gramEnd"/>
            <w:r>
              <w:t xml:space="preserve"> области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r>
              <w:t xml:space="preserve">- уметь </w:t>
            </w:r>
            <w:proofErr w:type="spellStart"/>
            <w:proofErr w:type="gramStart"/>
            <w:r>
              <w:t>выяв-лять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усложне-ния</w:t>
            </w:r>
            <w:proofErr w:type="spellEnd"/>
            <w:r>
              <w:t xml:space="preserve"> растений в связи с </w:t>
            </w:r>
            <w:proofErr w:type="spellStart"/>
            <w:r>
              <w:lastRenderedPageBreak/>
              <w:t>освое-нием</w:t>
            </w:r>
            <w:proofErr w:type="spellEnd"/>
            <w:r>
              <w:t xml:space="preserve"> ими </w:t>
            </w:r>
            <w:proofErr w:type="spellStart"/>
            <w:r>
              <w:t>су-ши</w:t>
            </w:r>
            <w:proofErr w:type="spellEnd"/>
            <w:r>
              <w:t xml:space="preserve">, </w:t>
            </w:r>
          </w:p>
          <w:p w:rsidR="00AB66BB" w:rsidRDefault="00AB66BB" w:rsidP="000D7844">
            <w:r>
              <w:t xml:space="preserve">- выявлять приспособления у растений к среде </w:t>
            </w:r>
            <w:proofErr w:type="spellStart"/>
            <w:proofErr w:type="gramStart"/>
            <w:r>
              <w:t>обита-ния</w:t>
            </w:r>
            <w:proofErr w:type="spellEnd"/>
            <w:proofErr w:type="gramEnd"/>
            <w:r>
              <w:t>,</w:t>
            </w:r>
          </w:p>
          <w:p w:rsidR="00AB66BB" w:rsidRDefault="00AB66BB" w:rsidP="000D7844">
            <w:pPr>
              <w:snapToGrid w:val="0"/>
            </w:pPr>
            <w:r>
              <w:t xml:space="preserve">- различать </w:t>
            </w:r>
            <w:proofErr w:type="spellStart"/>
            <w:proofErr w:type="gramStart"/>
            <w:r>
              <w:t>ле-карственные</w:t>
            </w:r>
            <w:proofErr w:type="spellEnd"/>
            <w:proofErr w:type="gramEnd"/>
            <w:r>
              <w:t xml:space="preserve"> и ядовитые растения.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Выполняют лабораторную работу. Выделяют существенные признаки высших споровых растений. Сравнивают разные группы высших споровых растений и находят их представителей на таблицах и гербарных образцах. Объясняют роль мхов, папоротников, хвощей и </w:t>
            </w:r>
            <w:r>
              <w:lastRenderedPageBreak/>
              <w:t>плаунов в природе и жизни человека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AB66BB">
        <w:trPr>
          <w:trHeight w:val="9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31</w:t>
            </w:r>
          </w:p>
          <w:p w:rsidR="007946F7" w:rsidRDefault="007946F7" w:rsidP="000D7844">
            <w:pPr>
              <w:snapToGrid w:val="0"/>
              <w:jc w:val="center"/>
            </w:pPr>
            <w:r>
              <w:t>3.05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Голосеменные растения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формирование знаний и умений Урок применения знаний на практике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Голосеменные растения, особенности строения. Многообразие и распространение голосеменных растений, их роль в природе, использование человеком, охрана.</w:t>
            </w:r>
          </w:p>
          <w:p w:rsidR="00AB66BB" w:rsidRDefault="00AB66BB" w:rsidP="000D7844">
            <w:r>
              <w:t xml:space="preserve">Л.р.№12 «Строение хвои и шишек хвойных (на </w:t>
            </w:r>
            <w:r>
              <w:lastRenderedPageBreak/>
              <w:t>примере местных видов)</w:t>
            </w:r>
            <w:proofErr w:type="gramStart"/>
            <w:r>
              <w:t>.»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Формируется научное мировоззрение на основе сравнения </w:t>
            </w:r>
            <w:proofErr w:type="gramStart"/>
            <w:r>
              <w:t>голосеменных</w:t>
            </w:r>
            <w:proofErr w:type="gramEnd"/>
            <w:r>
              <w:t xml:space="preserve"> и высших</w:t>
            </w:r>
          </w:p>
          <w:p w:rsidR="00AB66BB" w:rsidRDefault="00AB66BB" w:rsidP="000D7844">
            <w:pPr>
              <w:snapToGrid w:val="0"/>
            </w:pPr>
            <w:r>
              <w:t>растений и установления усложнений в их строении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Развитие умения выделять</w:t>
            </w:r>
          </w:p>
          <w:p w:rsidR="00AB66BB" w:rsidRDefault="00AB66BB" w:rsidP="000D7844">
            <w:pPr>
              <w:snapToGrid w:val="0"/>
            </w:pPr>
            <w:r>
              <w:t>существенные признаки семенных растений и устанавливать их преимущества перед высшими споровыми растениями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proofErr w:type="gramStart"/>
            <w:r>
              <w:t>- основные группы растений (водоросли, мхи, хвощи, плауны, папоротники, голосеменные, цветковые), их строение и многообразие;</w:t>
            </w:r>
            <w:proofErr w:type="gramEnd"/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snapToGrid w:val="0"/>
            </w:pPr>
            <w:proofErr w:type="gramStart"/>
            <w:r>
              <w:t xml:space="preserve">- давать характеристику </w:t>
            </w:r>
            <w:r>
              <w:lastRenderedPageBreak/>
              <w:t>основным группам растений (водоросли, мхи, хвощи, плауны, папоротники, голосеменные, цветковые);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t xml:space="preserve">- жизненный цикл сосны, </w:t>
            </w:r>
          </w:p>
          <w:p w:rsidR="00AB66BB" w:rsidRDefault="00AB66BB" w:rsidP="000D7844">
            <w:proofErr w:type="gramStart"/>
            <w:r>
              <w:t xml:space="preserve">- редкие и </w:t>
            </w:r>
            <w:proofErr w:type="spellStart"/>
            <w:r>
              <w:t>ох-раняемые</w:t>
            </w:r>
            <w:proofErr w:type="spellEnd"/>
            <w:r>
              <w:t xml:space="preserve"> </w:t>
            </w:r>
            <w:proofErr w:type="spellStart"/>
            <w:r>
              <w:t>рас-тения</w:t>
            </w:r>
            <w:proofErr w:type="spellEnd"/>
            <w:r>
              <w:t xml:space="preserve"> Омской области</w:t>
            </w:r>
            <w:proofErr w:type="gramEnd"/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r>
              <w:t xml:space="preserve">- уметь </w:t>
            </w:r>
            <w:proofErr w:type="spellStart"/>
            <w:proofErr w:type="gramStart"/>
            <w:r>
              <w:t>выяв-лять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усложне-</w:t>
            </w:r>
            <w:r>
              <w:lastRenderedPageBreak/>
              <w:t>ния</w:t>
            </w:r>
            <w:proofErr w:type="spellEnd"/>
            <w:r>
              <w:t xml:space="preserve"> растений в связи с </w:t>
            </w:r>
            <w:proofErr w:type="spellStart"/>
            <w:r>
              <w:t>освое-нием</w:t>
            </w:r>
            <w:proofErr w:type="spellEnd"/>
            <w:r>
              <w:t xml:space="preserve"> ими </w:t>
            </w:r>
            <w:proofErr w:type="spellStart"/>
            <w:r>
              <w:t>су-ши</w:t>
            </w:r>
            <w:proofErr w:type="spellEnd"/>
            <w:r>
              <w:t xml:space="preserve">, </w:t>
            </w:r>
          </w:p>
          <w:p w:rsidR="00AB66BB" w:rsidRDefault="00AB66BB" w:rsidP="000D7844">
            <w:r>
              <w:t xml:space="preserve">- выявлять приспособления у растений к среде </w:t>
            </w:r>
            <w:proofErr w:type="spellStart"/>
            <w:proofErr w:type="gramStart"/>
            <w:r>
              <w:t>обита-ния</w:t>
            </w:r>
            <w:proofErr w:type="spellEnd"/>
            <w:proofErr w:type="gramEnd"/>
            <w:r>
              <w:t>,</w:t>
            </w:r>
          </w:p>
          <w:p w:rsidR="00AB66BB" w:rsidRDefault="00AB66BB" w:rsidP="000D7844">
            <w:pPr>
              <w:snapToGrid w:val="0"/>
            </w:pPr>
            <w:r>
              <w:t>- различать лекарственные и ядовитые растения.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Выполняют лабораторную работу. Выделяют </w:t>
            </w:r>
            <w:proofErr w:type="gramStart"/>
            <w:r>
              <w:t>существенные</w:t>
            </w:r>
            <w:proofErr w:type="gramEnd"/>
            <w:r>
              <w:t xml:space="preserve"> признаков голосеменных растений. Описывают представителей голосеменных растений с использованием живых объектов, таблиц и гербарных </w:t>
            </w:r>
            <w:r>
              <w:lastRenderedPageBreak/>
              <w:t>образцов. Объясняют роль голосеменных в природе и жизни человека</w:t>
            </w:r>
          </w:p>
        </w:tc>
        <w:tc>
          <w:tcPr>
            <w:tcW w:w="1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AB66BB">
        <w:trPr>
          <w:trHeight w:val="9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32</w:t>
            </w:r>
          </w:p>
          <w:p w:rsidR="007946F7" w:rsidRDefault="007946F7" w:rsidP="000D7844">
            <w:pPr>
              <w:snapToGrid w:val="0"/>
              <w:jc w:val="center"/>
            </w:pPr>
            <w:r>
              <w:t>10.05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Покрытосеменные растения</w:t>
            </w:r>
          </w:p>
          <w:p w:rsidR="00AB66BB" w:rsidRDefault="00AB66BB" w:rsidP="000D7844"/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формирование знаний и умений Урок применения знаний на практике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>Покрытосеменные растения, особенности строения, многообразие, значение в природе и жизни человека. Л.р.№13 «Строение цветкового растения»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 xml:space="preserve">Формируется научное мировоззрение на основе сравнения голосеменных и покрытосеменных растений и установления усложнений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их</w:t>
            </w:r>
            <w:proofErr w:type="gramEnd"/>
          </w:p>
          <w:p w:rsidR="00AB66BB" w:rsidRDefault="00AB66BB" w:rsidP="000D7844">
            <w:pPr>
              <w:snapToGrid w:val="0"/>
            </w:pPr>
            <w:proofErr w:type="gramStart"/>
            <w:r>
              <w:t>строении</w:t>
            </w:r>
            <w:proofErr w:type="gramEnd"/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Развивается умение выделять</w:t>
            </w:r>
          </w:p>
          <w:p w:rsidR="00AB66BB" w:rsidRDefault="00AB66BB" w:rsidP="000D7844">
            <w:pPr>
              <w:snapToGrid w:val="0"/>
            </w:pPr>
            <w:r>
              <w:t>существенные признаки покрытосеменных растений</w:t>
            </w:r>
          </w:p>
          <w:p w:rsidR="00AB66BB" w:rsidRDefault="00AB66BB" w:rsidP="000D7844">
            <w:pPr>
              <w:snapToGrid w:val="0"/>
            </w:pPr>
            <w:r>
              <w:t>и проводить лабораторные работы по инструктивным карточкам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r>
              <w:t>- основные группы растений (</w:t>
            </w:r>
            <w:proofErr w:type="spellStart"/>
            <w:proofErr w:type="gramStart"/>
            <w:r>
              <w:t>водорос-ли</w:t>
            </w:r>
            <w:proofErr w:type="spellEnd"/>
            <w:proofErr w:type="gramEnd"/>
            <w:r>
              <w:t xml:space="preserve">, мхи, хвощи, плауны, </w:t>
            </w:r>
            <w:proofErr w:type="spellStart"/>
            <w:r>
              <w:t>папорот-ники</w:t>
            </w:r>
            <w:proofErr w:type="spellEnd"/>
            <w:r>
              <w:t xml:space="preserve">, </w:t>
            </w:r>
            <w:proofErr w:type="spellStart"/>
            <w:r>
              <w:t>голосемен-ные</w:t>
            </w:r>
            <w:proofErr w:type="spellEnd"/>
            <w:r>
              <w:t>, цветковые), их строение и многообразие;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snapToGrid w:val="0"/>
            </w:pPr>
            <w:proofErr w:type="gramStart"/>
            <w:r>
              <w:t xml:space="preserve">- давать </w:t>
            </w:r>
            <w:r>
              <w:lastRenderedPageBreak/>
              <w:t>характеристику основным группам растений (водоросли, мхи, хвощи, плауны, папоротники, голосеменные, цветковые);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t xml:space="preserve">- </w:t>
            </w:r>
            <w:proofErr w:type="spellStart"/>
            <w:proofErr w:type="gramStart"/>
            <w:r>
              <w:t>покрытосе-менные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гос-подствующая</w:t>
            </w:r>
            <w:proofErr w:type="spellEnd"/>
            <w:r>
              <w:t xml:space="preserve"> группа </w:t>
            </w:r>
            <w:proofErr w:type="spellStart"/>
            <w:r>
              <w:t>расте-ний</w:t>
            </w:r>
            <w:proofErr w:type="spellEnd"/>
            <w:r>
              <w:t>,</w:t>
            </w:r>
          </w:p>
          <w:p w:rsidR="00AB66BB" w:rsidRDefault="00AB66BB" w:rsidP="000D7844">
            <w:proofErr w:type="gramStart"/>
            <w:r>
              <w:t xml:space="preserve">- редкие и </w:t>
            </w:r>
            <w:proofErr w:type="spellStart"/>
            <w:r>
              <w:t>ох-раняемые</w:t>
            </w:r>
            <w:proofErr w:type="spellEnd"/>
            <w:r>
              <w:t xml:space="preserve"> </w:t>
            </w:r>
            <w:proofErr w:type="spellStart"/>
            <w:r>
              <w:t>рас-тения</w:t>
            </w:r>
            <w:proofErr w:type="spellEnd"/>
            <w:r>
              <w:t xml:space="preserve"> Омской области</w:t>
            </w:r>
            <w:proofErr w:type="gramEnd"/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</w:t>
            </w:r>
            <w:r>
              <w:rPr>
                <w:b/>
                <w:i/>
              </w:rPr>
              <w:lastRenderedPageBreak/>
              <w:t>смогут научиться:</w:t>
            </w:r>
          </w:p>
          <w:p w:rsidR="00AB66BB" w:rsidRDefault="00AB66BB" w:rsidP="000D7844">
            <w:r>
              <w:t xml:space="preserve">- уметь </w:t>
            </w:r>
            <w:proofErr w:type="spellStart"/>
            <w:proofErr w:type="gramStart"/>
            <w:r>
              <w:t>выяв-лять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усложне-ния</w:t>
            </w:r>
            <w:proofErr w:type="spellEnd"/>
            <w:r>
              <w:t xml:space="preserve"> растений в связи с </w:t>
            </w:r>
            <w:proofErr w:type="spellStart"/>
            <w:r>
              <w:t>освое-нием</w:t>
            </w:r>
            <w:proofErr w:type="spellEnd"/>
            <w:r>
              <w:t xml:space="preserve"> ими </w:t>
            </w:r>
            <w:proofErr w:type="spellStart"/>
            <w:r>
              <w:t>су-ши</w:t>
            </w:r>
            <w:proofErr w:type="spellEnd"/>
            <w:r>
              <w:t xml:space="preserve">, </w:t>
            </w:r>
          </w:p>
          <w:p w:rsidR="00AB66BB" w:rsidRDefault="00AB66BB" w:rsidP="000D7844">
            <w:r>
              <w:t xml:space="preserve">- выявлять приспособления у растений к среде </w:t>
            </w:r>
            <w:proofErr w:type="spellStart"/>
            <w:proofErr w:type="gramStart"/>
            <w:r>
              <w:t>обита-ния</w:t>
            </w:r>
            <w:proofErr w:type="spellEnd"/>
            <w:proofErr w:type="gramEnd"/>
            <w:r>
              <w:t>,</w:t>
            </w:r>
          </w:p>
          <w:p w:rsidR="00AB66BB" w:rsidRDefault="00AB66BB" w:rsidP="000D7844">
            <w:pPr>
              <w:snapToGrid w:val="0"/>
            </w:pPr>
            <w:r>
              <w:t xml:space="preserve">- различать </w:t>
            </w:r>
            <w:proofErr w:type="spellStart"/>
            <w:proofErr w:type="gramStart"/>
            <w:r>
              <w:t>ле-карственные</w:t>
            </w:r>
            <w:proofErr w:type="spellEnd"/>
            <w:proofErr w:type="gramEnd"/>
            <w:r>
              <w:t xml:space="preserve"> и ядовитые растения.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lastRenderedPageBreak/>
              <w:t xml:space="preserve">Выполняют лабораторную работу. Выделяют существенные признаки покрытосеменных растений. Описывают представителей голосеменных растений с использованием живых объектов, </w:t>
            </w:r>
            <w:r>
              <w:lastRenderedPageBreak/>
              <w:t xml:space="preserve">таблиц и гербарных образцов. Объясняют роль покрытосеменных в природе и жизни человека </w:t>
            </w:r>
          </w:p>
        </w:tc>
        <w:tc>
          <w:tcPr>
            <w:tcW w:w="1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AB66BB" w:rsidTr="00AB66BB">
        <w:trPr>
          <w:trHeight w:val="9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  <w:r>
              <w:lastRenderedPageBreak/>
              <w:t>33</w:t>
            </w:r>
          </w:p>
          <w:p w:rsidR="007946F7" w:rsidRDefault="007946F7" w:rsidP="000D7844">
            <w:pPr>
              <w:snapToGrid w:val="0"/>
              <w:jc w:val="center"/>
            </w:pPr>
            <w:r>
              <w:t>17.05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t>Происхождение растений. Основные этапы развития растительного мира</w:t>
            </w:r>
          </w:p>
          <w:p w:rsidR="00AB66BB" w:rsidRDefault="00AB66BB" w:rsidP="000D7844"/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both"/>
            </w:pPr>
            <w:r>
              <w:t>Урок формирование знаний и умений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widowControl w:val="0"/>
              <w:snapToGrid w:val="0"/>
            </w:pPr>
            <w:r>
              <w:t xml:space="preserve">Методы изучения древних растений. Изменение и развитие растительного мира. Основные этапы развития растительного </w:t>
            </w:r>
            <w:r>
              <w:lastRenderedPageBreak/>
              <w:t>мира</w:t>
            </w:r>
          </w:p>
          <w:p w:rsidR="007946F7" w:rsidRDefault="007946F7" w:rsidP="000D7844">
            <w:pPr>
              <w:widowControl w:val="0"/>
              <w:snapToGrid w:val="0"/>
            </w:pPr>
          </w:p>
          <w:p w:rsidR="007946F7" w:rsidRDefault="007946F7" w:rsidP="000D7844">
            <w:pPr>
              <w:widowControl w:val="0"/>
              <w:snapToGrid w:val="0"/>
            </w:pPr>
          </w:p>
          <w:p w:rsidR="007946F7" w:rsidRDefault="007946F7" w:rsidP="000D7844">
            <w:pPr>
              <w:widowControl w:val="0"/>
              <w:snapToGrid w:val="0"/>
            </w:pPr>
          </w:p>
          <w:p w:rsidR="007946F7" w:rsidRDefault="007946F7" w:rsidP="000D7844">
            <w:pPr>
              <w:widowControl w:val="0"/>
              <w:snapToGrid w:val="0"/>
            </w:pPr>
          </w:p>
          <w:p w:rsidR="007946F7" w:rsidRDefault="007946F7" w:rsidP="000D7844">
            <w:pPr>
              <w:widowControl w:val="0"/>
              <w:snapToGrid w:val="0"/>
            </w:pPr>
          </w:p>
          <w:p w:rsidR="007946F7" w:rsidRDefault="007946F7" w:rsidP="000D7844">
            <w:pPr>
              <w:widowControl w:val="0"/>
              <w:snapToGrid w:val="0"/>
            </w:pPr>
          </w:p>
          <w:p w:rsidR="007946F7" w:rsidRDefault="007946F7" w:rsidP="000D7844">
            <w:pPr>
              <w:widowControl w:val="0"/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>Формируется научное мировоззрение на основе изучения основных этапов развития</w:t>
            </w:r>
          </w:p>
          <w:p w:rsidR="00AB66BB" w:rsidRDefault="00AB66BB" w:rsidP="000D7844">
            <w:pPr>
              <w:snapToGrid w:val="0"/>
            </w:pPr>
            <w:r>
              <w:t xml:space="preserve">растительного мира и установления усложнений </w:t>
            </w:r>
            <w:proofErr w:type="gramStart"/>
            <w:r>
              <w:t>в</w:t>
            </w:r>
            <w:proofErr w:type="gramEnd"/>
          </w:p>
          <w:p w:rsidR="00AB66BB" w:rsidRDefault="00AB66BB" w:rsidP="000D7844">
            <w:pPr>
              <w:snapToGrid w:val="0"/>
            </w:pPr>
            <w:proofErr w:type="gramStart"/>
            <w:r>
              <w:lastRenderedPageBreak/>
              <w:t>строении</w:t>
            </w:r>
            <w:proofErr w:type="gramEnd"/>
            <w:r>
              <w:t xml:space="preserve"> растений в процессе эволюции.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 xml:space="preserve">Развивается умение приводить доказательства того, что многообразие растительного мира — результат длительного исторического </w:t>
            </w:r>
            <w:proofErr w:type="spellStart"/>
            <w:r>
              <w:t>разви</w:t>
            </w:r>
            <w:proofErr w:type="spellEnd"/>
            <w:r>
              <w:t>-</w:t>
            </w:r>
          </w:p>
          <w:p w:rsidR="00AB66BB" w:rsidRDefault="00AB66BB" w:rsidP="000D7844">
            <w:pPr>
              <w:snapToGrid w:val="0"/>
            </w:pPr>
            <w:proofErr w:type="spellStart"/>
            <w:r>
              <w:t>тия</w:t>
            </w:r>
            <w:proofErr w:type="spellEnd"/>
            <w:r>
              <w:t xml:space="preserve"> (эволюции)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AB66BB" w:rsidRDefault="00AB66BB" w:rsidP="000D7844">
            <w:r>
              <w:t>- основные методы изучения растений;</w:t>
            </w:r>
          </w:p>
          <w:p w:rsidR="00AB66BB" w:rsidRDefault="00AB66BB" w:rsidP="000D7844">
            <w:r>
              <w:t xml:space="preserve">- происхождение растений и </w:t>
            </w:r>
            <w:proofErr w:type="spellStart"/>
            <w:proofErr w:type="gramStart"/>
            <w:r>
              <w:t>основ-ные</w:t>
            </w:r>
            <w:proofErr w:type="spellEnd"/>
            <w:proofErr w:type="gramEnd"/>
            <w:r>
              <w:t xml:space="preserve"> этапы </w:t>
            </w:r>
            <w:proofErr w:type="spellStart"/>
            <w:r>
              <w:t>разви-тия</w:t>
            </w:r>
            <w:proofErr w:type="spellEnd"/>
            <w:r>
              <w:t xml:space="preserve"> растительного </w:t>
            </w:r>
            <w:r>
              <w:lastRenderedPageBreak/>
              <w:t>мира.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Учащиеся должны уметь: </w:t>
            </w:r>
          </w:p>
          <w:p w:rsidR="00AB66BB" w:rsidRDefault="00AB66BB" w:rsidP="000D7844">
            <w:pPr>
              <w:snapToGrid w:val="0"/>
            </w:pPr>
            <w:r>
              <w:t xml:space="preserve">- объяснять </w:t>
            </w:r>
            <w:proofErr w:type="spellStart"/>
            <w:proofErr w:type="gramStart"/>
            <w:r>
              <w:t>проис-хождение</w:t>
            </w:r>
            <w:proofErr w:type="spellEnd"/>
            <w:proofErr w:type="gramEnd"/>
            <w:r>
              <w:t xml:space="preserve"> растений и основные этапы развития </w:t>
            </w:r>
            <w:proofErr w:type="spellStart"/>
            <w:r>
              <w:t>расти-тельного</w:t>
            </w:r>
            <w:proofErr w:type="spellEnd"/>
            <w:r>
              <w:t xml:space="preserve"> мира.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Учащиеся могут узнать:</w:t>
            </w:r>
          </w:p>
          <w:p w:rsidR="00AB66BB" w:rsidRDefault="00AB66BB" w:rsidP="000D7844">
            <w:r>
              <w:t xml:space="preserve">- </w:t>
            </w:r>
            <w:proofErr w:type="spellStart"/>
            <w:proofErr w:type="gramStart"/>
            <w:r>
              <w:t>древовид-ные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папорот-ники</w:t>
            </w:r>
            <w:proofErr w:type="spellEnd"/>
            <w:r>
              <w:t xml:space="preserve">, </w:t>
            </w:r>
          </w:p>
          <w:p w:rsidR="00AB66BB" w:rsidRDefault="00AB66BB" w:rsidP="000D7844">
            <w:r>
              <w:t xml:space="preserve">- </w:t>
            </w:r>
            <w:proofErr w:type="spellStart"/>
            <w:proofErr w:type="gramStart"/>
            <w:r>
              <w:t>покрыто-семенные</w:t>
            </w:r>
            <w:proofErr w:type="spellEnd"/>
            <w:proofErr w:type="gramEnd"/>
            <w:r>
              <w:t xml:space="preserve"> – господствующ</w:t>
            </w:r>
            <w:r>
              <w:lastRenderedPageBreak/>
              <w:t>ая группа растений,</w:t>
            </w:r>
          </w:p>
          <w:p w:rsidR="00AB66BB" w:rsidRDefault="00AB66BB" w:rsidP="000D7844">
            <w:pPr>
              <w:rPr>
                <w:b/>
                <w:i/>
              </w:rPr>
            </w:pPr>
            <w:r>
              <w:rPr>
                <w:b/>
                <w:i/>
              </w:rPr>
              <w:t>Учащиеся смогут научиться:</w:t>
            </w:r>
          </w:p>
          <w:p w:rsidR="00AB66BB" w:rsidRDefault="00AB66BB" w:rsidP="000D7844">
            <w:r>
              <w:t xml:space="preserve">- уметь </w:t>
            </w:r>
            <w:proofErr w:type="spellStart"/>
            <w:proofErr w:type="gramStart"/>
            <w:r>
              <w:t>выяв-лять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усложне-ния</w:t>
            </w:r>
            <w:proofErr w:type="spellEnd"/>
            <w:r>
              <w:t xml:space="preserve"> растений в связи с </w:t>
            </w:r>
            <w:proofErr w:type="spellStart"/>
            <w:r>
              <w:t>освое-нием</w:t>
            </w:r>
            <w:proofErr w:type="spellEnd"/>
            <w:r>
              <w:t xml:space="preserve"> ими суши.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</w:pPr>
            <w:r>
              <w:lastRenderedPageBreak/>
              <w:t>Определяют понятия «палеонтология», «палеоботаника», «</w:t>
            </w:r>
            <w:proofErr w:type="spellStart"/>
            <w:r>
              <w:t>риниофиты</w:t>
            </w:r>
            <w:proofErr w:type="spellEnd"/>
            <w:r>
              <w:t xml:space="preserve">». Характеризуют основные этапы развития </w:t>
            </w:r>
            <w:r>
              <w:lastRenderedPageBreak/>
              <w:t>растительного мира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BB" w:rsidRDefault="00AB66BB" w:rsidP="000D7844">
            <w:pPr>
              <w:snapToGrid w:val="0"/>
              <w:jc w:val="center"/>
            </w:pPr>
          </w:p>
        </w:tc>
      </w:tr>
      <w:tr w:rsidR="007946F7" w:rsidTr="00AB66BB">
        <w:trPr>
          <w:trHeight w:val="9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jc w:val="center"/>
            </w:pPr>
            <w:r>
              <w:lastRenderedPageBreak/>
              <w:t>34</w:t>
            </w:r>
          </w:p>
          <w:p w:rsidR="007946F7" w:rsidRDefault="007946F7" w:rsidP="000D7844">
            <w:pPr>
              <w:snapToGrid w:val="0"/>
              <w:jc w:val="center"/>
            </w:pPr>
            <w:r>
              <w:t>24.05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</w:pPr>
            <w:r>
              <w:t>резерв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jc w:val="both"/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widowControl w:val="0"/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jc w:val="center"/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jc w:val="center"/>
            </w:pPr>
          </w:p>
        </w:tc>
      </w:tr>
      <w:tr w:rsidR="007946F7" w:rsidTr="00AB66BB">
        <w:trPr>
          <w:trHeight w:val="9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jc w:val="center"/>
            </w:pPr>
            <w:r>
              <w:t>35</w:t>
            </w:r>
          </w:p>
          <w:p w:rsidR="007946F7" w:rsidRDefault="007946F7" w:rsidP="000D7844">
            <w:pPr>
              <w:snapToGrid w:val="0"/>
              <w:jc w:val="center"/>
            </w:pPr>
            <w:r>
              <w:t>31.05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</w:pPr>
            <w:r>
              <w:t xml:space="preserve"> резерв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jc w:val="both"/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widowControl w:val="0"/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jc w:val="center"/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F7" w:rsidRDefault="007946F7" w:rsidP="000D7844">
            <w:pPr>
              <w:snapToGrid w:val="0"/>
              <w:jc w:val="center"/>
            </w:pPr>
          </w:p>
        </w:tc>
      </w:tr>
    </w:tbl>
    <w:p w:rsidR="007946F7" w:rsidRDefault="007946F7" w:rsidP="00AB66BB">
      <w:pPr>
        <w:rPr>
          <w:b/>
          <w:sz w:val="28"/>
          <w:szCs w:val="28"/>
        </w:rPr>
      </w:pPr>
    </w:p>
    <w:p w:rsidR="007946F7" w:rsidRDefault="007946F7" w:rsidP="00AB66BB">
      <w:pPr>
        <w:rPr>
          <w:b/>
          <w:sz w:val="28"/>
          <w:szCs w:val="28"/>
        </w:rPr>
      </w:pPr>
    </w:p>
    <w:p w:rsidR="00AB66BB" w:rsidRDefault="00BD7662" w:rsidP="00AB66BB">
      <w:pPr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AB66BB">
        <w:rPr>
          <w:b/>
          <w:sz w:val="28"/>
          <w:szCs w:val="28"/>
        </w:rPr>
        <w:t xml:space="preserve">Учебно-методическое </w:t>
      </w:r>
      <w:r w:rsidR="00826127">
        <w:rPr>
          <w:b/>
          <w:sz w:val="28"/>
          <w:szCs w:val="28"/>
        </w:rPr>
        <w:t xml:space="preserve">и материально-техническое </w:t>
      </w:r>
      <w:r w:rsidR="00AB66BB">
        <w:rPr>
          <w:b/>
          <w:sz w:val="28"/>
          <w:szCs w:val="28"/>
        </w:rPr>
        <w:t>обеспечение учебного процесса:</w:t>
      </w:r>
    </w:p>
    <w:p w:rsidR="00AB66BB" w:rsidRDefault="00AB66BB" w:rsidP="00AB66BB">
      <w:pPr>
        <w:ind w:left="66"/>
      </w:pPr>
      <w:r>
        <w:t>1. Пасечник В. В. Биология. Бактерии. Грибы. Растения. 5 класс. Учебник / М.: Дрофа, 2012 г.</w:t>
      </w:r>
    </w:p>
    <w:p w:rsidR="00AB66BB" w:rsidRDefault="00AB66BB" w:rsidP="00AB66BB">
      <w:pPr>
        <w:ind w:left="66"/>
      </w:pPr>
      <w:r>
        <w:t>2. Пасечник В. В. Биология. Биология. Бактерии, грибы, растения. 5 класс. Рабочая тетрадь к учебнику В.В. Пасечника. Тестовые задания ЕГЭ. Вертикаль/ М.: Дрофа, 2012 г.</w:t>
      </w:r>
    </w:p>
    <w:p w:rsidR="00AB66BB" w:rsidRDefault="00AB66BB" w:rsidP="00AB66BB">
      <w:pPr>
        <w:ind w:left="66"/>
      </w:pPr>
      <w:r>
        <w:lastRenderedPageBreak/>
        <w:t>3. Пасечник В. В. Биология. Бактерии. Грибы. Растения. 5 класс. Методическое пособие / М.: Дрофа, 2012 г.</w:t>
      </w:r>
    </w:p>
    <w:p w:rsidR="00AB66BB" w:rsidRDefault="00AB66BB" w:rsidP="00AB66BB">
      <w:pPr>
        <w:ind w:left="66"/>
      </w:pPr>
      <w:r>
        <w:t>4. Преображенская Н.В. Рабочая тетрадь по биологии. 5 класс. К учебнику В.В. Пасечника "Биология. 5 класс"/ М.: Экзамен, 2012 г.</w:t>
      </w:r>
    </w:p>
    <w:p w:rsidR="00AB66BB" w:rsidRDefault="00AB66BB" w:rsidP="00AB66BB">
      <w:pPr>
        <w:ind w:left="66"/>
        <w:rPr>
          <w:b/>
        </w:rPr>
      </w:pPr>
    </w:p>
    <w:p w:rsidR="00AB66BB" w:rsidRDefault="00AB66BB" w:rsidP="00826127">
      <w:pPr>
        <w:rPr>
          <w:b/>
        </w:rPr>
      </w:pPr>
      <w:r w:rsidRPr="00701E21">
        <w:rPr>
          <w:b/>
          <w:sz w:val="28"/>
          <w:szCs w:val="28"/>
        </w:rPr>
        <w:t xml:space="preserve"> </w:t>
      </w:r>
      <w:r>
        <w:rPr>
          <w:b/>
          <w:lang w:val="en-US"/>
        </w:rPr>
        <w:t>MULTIMEDIA</w:t>
      </w:r>
      <w:r>
        <w:rPr>
          <w:b/>
        </w:rPr>
        <w:t xml:space="preserve"> – поддержка курса «Биология. Бактерии. Грибы. Растения»</w:t>
      </w:r>
    </w:p>
    <w:p w:rsidR="00AB66BB" w:rsidRDefault="00AB66BB" w:rsidP="00AB66BB">
      <w:pPr>
        <w:numPr>
          <w:ilvl w:val="0"/>
          <w:numId w:val="5"/>
        </w:numPr>
        <w:tabs>
          <w:tab w:val="left" w:pos="424"/>
        </w:tabs>
        <w:suppressAutoHyphens/>
        <w:spacing w:after="0" w:line="240" w:lineRule="auto"/>
        <w:ind w:left="15" w:hanging="30"/>
        <w:jc w:val="both"/>
      </w:pPr>
      <w:r>
        <w:rPr>
          <w:b/>
        </w:rPr>
        <w:t xml:space="preserve">Лабораторный практикум. Биология 6-11 класс </w:t>
      </w:r>
      <w:r>
        <w:t>(учебное электронное издание), Республиканский мультимедиа центр, 2004</w:t>
      </w:r>
    </w:p>
    <w:p w:rsidR="00AB66BB" w:rsidRDefault="00AB66BB" w:rsidP="00AB66BB">
      <w:pPr>
        <w:numPr>
          <w:ilvl w:val="0"/>
          <w:numId w:val="5"/>
        </w:numPr>
        <w:tabs>
          <w:tab w:val="left" w:pos="424"/>
        </w:tabs>
        <w:suppressAutoHyphens/>
        <w:spacing w:after="0" w:line="240" w:lineRule="auto"/>
        <w:ind w:left="15" w:hanging="30"/>
        <w:jc w:val="both"/>
      </w:pPr>
      <w:r>
        <w:rPr>
          <w:b/>
        </w:rPr>
        <w:t>Биология. Растения. Бактерии. Грибы. Лишайники. 6 класс. Образовательный комплекс</w:t>
      </w:r>
      <w:proofErr w:type="gramStart"/>
      <w:r>
        <w:rPr>
          <w:b/>
        </w:rPr>
        <w:t>.</w:t>
      </w:r>
      <w:proofErr w:type="gramEnd"/>
      <w:r>
        <w:t xml:space="preserve"> (</w:t>
      </w:r>
      <w:proofErr w:type="gramStart"/>
      <w:r>
        <w:t>э</w:t>
      </w:r>
      <w:proofErr w:type="gramEnd"/>
      <w:r>
        <w:t>лектронное учебное издание), Фирма «1С», Издательский центр «</w:t>
      </w:r>
      <w:proofErr w:type="spellStart"/>
      <w:r>
        <w:t>Вентана-Граф</w:t>
      </w:r>
      <w:proofErr w:type="spellEnd"/>
      <w:r>
        <w:t>», 2007</w:t>
      </w:r>
    </w:p>
    <w:p w:rsidR="00AB66BB" w:rsidRDefault="00AB66BB" w:rsidP="00AB66BB">
      <w:pPr>
        <w:numPr>
          <w:ilvl w:val="0"/>
          <w:numId w:val="5"/>
        </w:numPr>
        <w:tabs>
          <w:tab w:val="left" w:pos="424"/>
        </w:tabs>
        <w:suppressAutoHyphens/>
        <w:spacing w:after="0" w:line="240" w:lineRule="auto"/>
        <w:ind w:left="15" w:hanging="30"/>
        <w:jc w:val="both"/>
      </w:pPr>
      <w:r>
        <w:rPr>
          <w:b/>
        </w:rPr>
        <w:t xml:space="preserve">Биология 6 класс. Живой организм. </w:t>
      </w:r>
      <w:proofErr w:type="spellStart"/>
      <w:r>
        <w:rPr>
          <w:b/>
        </w:rPr>
        <w:t>Мультимедийное</w:t>
      </w:r>
      <w:proofErr w:type="spellEnd"/>
      <w:r>
        <w:rPr>
          <w:b/>
        </w:rPr>
        <w:t xml:space="preserve"> приложение к учебнику Н.И.Сонина</w:t>
      </w:r>
      <w:r>
        <w:t xml:space="preserve"> (электронное учебное издание), Дрофа, </w:t>
      </w:r>
      <w:proofErr w:type="spellStart"/>
      <w:r>
        <w:t>Физикон</w:t>
      </w:r>
      <w:proofErr w:type="spellEnd"/>
      <w:r>
        <w:t>, 2006</w:t>
      </w:r>
    </w:p>
    <w:p w:rsidR="00AB66BB" w:rsidRDefault="00AB66BB" w:rsidP="00AB66BB">
      <w:pPr>
        <w:numPr>
          <w:ilvl w:val="0"/>
          <w:numId w:val="5"/>
        </w:numPr>
        <w:tabs>
          <w:tab w:val="left" w:pos="424"/>
        </w:tabs>
        <w:suppressAutoHyphens/>
        <w:spacing w:after="0" w:line="240" w:lineRule="auto"/>
        <w:ind w:left="15" w:hanging="30"/>
        <w:jc w:val="both"/>
      </w:pPr>
      <w:r>
        <w:rPr>
          <w:b/>
        </w:rPr>
        <w:t xml:space="preserve">Уроки биологии Кирилла и </w:t>
      </w:r>
      <w:proofErr w:type="spellStart"/>
      <w:r>
        <w:rPr>
          <w:b/>
        </w:rPr>
        <w:t>Мефодия</w:t>
      </w:r>
      <w:proofErr w:type="spellEnd"/>
      <w:r>
        <w:rPr>
          <w:b/>
        </w:rPr>
        <w:t xml:space="preserve">. Растения. Бактерии. Грибы. 6 класс </w:t>
      </w:r>
      <w:r>
        <w:t>(электронное учебное издание), ООО «</w:t>
      </w:r>
      <w:proofErr w:type="spellStart"/>
      <w:r>
        <w:t>Кириллл</w:t>
      </w:r>
      <w:proofErr w:type="spellEnd"/>
      <w:r>
        <w:t xml:space="preserve"> и </w:t>
      </w:r>
      <w:proofErr w:type="spellStart"/>
      <w:r>
        <w:t>Мефодий</w:t>
      </w:r>
      <w:proofErr w:type="spellEnd"/>
      <w:r>
        <w:t>», 2004</w:t>
      </w:r>
    </w:p>
    <w:p w:rsidR="00AB66BB" w:rsidRDefault="00AB66BB" w:rsidP="00AB66BB">
      <w:pPr>
        <w:numPr>
          <w:ilvl w:val="0"/>
          <w:numId w:val="5"/>
        </w:numPr>
        <w:tabs>
          <w:tab w:val="left" w:pos="424"/>
        </w:tabs>
        <w:suppressAutoHyphens/>
        <w:spacing w:after="0" w:line="240" w:lineRule="auto"/>
        <w:ind w:left="15" w:hanging="30"/>
        <w:jc w:val="both"/>
      </w:pPr>
      <w:r>
        <w:rPr>
          <w:b/>
        </w:rPr>
        <w:t>Электронный атлас для школьника. Ботаника 6-7 классы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r>
        <w:t>(</w:t>
      </w:r>
      <w:proofErr w:type="gramStart"/>
      <w:r>
        <w:t>э</w:t>
      </w:r>
      <w:proofErr w:type="gramEnd"/>
      <w:r>
        <w:t>лектронное учебное издание), Интерактивная линия, 2004</w:t>
      </w:r>
    </w:p>
    <w:p w:rsidR="00AB66BB" w:rsidRDefault="00AB66BB" w:rsidP="00AB66BB">
      <w:pPr>
        <w:numPr>
          <w:ilvl w:val="0"/>
          <w:numId w:val="5"/>
        </w:numPr>
        <w:tabs>
          <w:tab w:val="left" w:pos="424"/>
        </w:tabs>
        <w:suppressAutoHyphens/>
        <w:spacing w:after="0" w:line="240" w:lineRule="auto"/>
        <w:ind w:left="15" w:hanging="30"/>
        <w:jc w:val="both"/>
      </w:pPr>
      <w:r>
        <w:rPr>
          <w:b/>
        </w:rPr>
        <w:t>Биология. Систематика растений (</w:t>
      </w:r>
      <w:proofErr w:type="spellStart"/>
      <w:r>
        <w:rPr>
          <w:b/>
        </w:rPr>
        <w:t>видеоиллюстрации</w:t>
      </w:r>
      <w:proofErr w:type="spellEnd"/>
      <w:r>
        <w:rPr>
          <w:b/>
        </w:rPr>
        <w:t xml:space="preserve">). Часть 1. Отдел </w:t>
      </w:r>
      <w:proofErr w:type="gramStart"/>
      <w:r>
        <w:rPr>
          <w:b/>
        </w:rPr>
        <w:t>Моховидные</w:t>
      </w:r>
      <w:proofErr w:type="gramEnd"/>
      <w:r>
        <w:rPr>
          <w:b/>
        </w:rPr>
        <w:t xml:space="preserve">. Отдел </w:t>
      </w:r>
      <w:proofErr w:type="gramStart"/>
      <w:r>
        <w:rPr>
          <w:b/>
        </w:rPr>
        <w:t>Плауновидные</w:t>
      </w:r>
      <w:proofErr w:type="gramEnd"/>
      <w:r>
        <w:rPr>
          <w:b/>
        </w:rPr>
        <w:t xml:space="preserve">. Отдел </w:t>
      </w:r>
      <w:proofErr w:type="gramStart"/>
      <w:r>
        <w:rPr>
          <w:b/>
        </w:rPr>
        <w:t>Хвощевидные</w:t>
      </w:r>
      <w:proofErr w:type="gramEnd"/>
      <w:r>
        <w:rPr>
          <w:b/>
        </w:rPr>
        <w:t xml:space="preserve">. Отдел </w:t>
      </w:r>
      <w:proofErr w:type="gramStart"/>
      <w:r>
        <w:rPr>
          <w:b/>
        </w:rPr>
        <w:t>папоротниковидные</w:t>
      </w:r>
      <w:proofErr w:type="gramEnd"/>
      <w:r>
        <w:rPr>
          <w:b/>
        </w:rPr>
        <w:t xml:space="preserve">. </w:t>
      </w:r>
      <w:r>
        <w:t>ООО «Телекомпания СГУ ТВ», 2006</w:t>
      </w:r>
    </w:p>
    <w:p w:rsidR="00AB66BB" w:rsidRDefault="00AB66BB" w:rsidP="00AB66BB">
      <w:pPr>
        <w:numPr>
          <w:ilvl w:val="0"/>
          <w:numId w:val="5"/>
        </w:numPr>
        <w:tabs>
          <w:tab w:val="left" w:pos="424"/>
        </w:tabs>
        <w:suppressAutoHyphens/>
        <w:spacing w:after="0" w:line="240" w:lineRule="auto"/>
        <w:ind w:left="15" w:hanging="30"/>
        <w:jc w:val="both"/>
      </w:pPr>
      <w:r>
        <w:rPr>
          <w:b/>
        </w:rPr>
        <w:t>Биология. Систематика растений (</w:t>
      </w:r>
      <w:proofErr w:type="spellStart"/>
      <w:r>
        <w:rPr>
          <w:b/>
        </w:rPr>
        <w:t>видеоиллюстрации</w:t>
      </w:r>
      <w:proofErr w:type="spellEnd"/>
      <w:r>
        <w:rPr>
          <w:b/>
        </w:rPr>
        <w:t xml:space="preserve">). Часть 2. Отдел </w:t>
      </w:r>
      <w:proofErr w:type="gramStart"/>
      <w:r>
        <w:rPr>
          <w:b/>
        </w:rPr>
        <w:t>Голосеменные</w:t>
      </w:r>
      <w:proofErr w:type="gramEnd"/>
      <w:r>
        <w:rPr>
          <w:b/>
        </w:rPr>
        <w:t xml:space="preserve">. </w:t>
      </w:r>
      <w:r>
        <w:t>ООО «Телекомпания СГУ ТВ», 2006</w:t>
      </w:r>
    </w:p>
    <w:p w:rsidR="00AB66BB" w:rsidRDefault="00AB66BB" w:rsidP="00AB66BB">
      <w:pPr>
        <w:numPr>
          <w:ilvl w:val="0"/>
          <w:numId w:val="5"/>
        </w:numPr>
        <w:tabs>
          <w:tab w:val="left" w:pos="424"/>
        </w:tabs>
        <w:suppressAutoHyphens/>
        <w:spacing w:after="0" w:line="240" w:lineRule="auto"/>
        <w:ind w:left="15" w:hanging="30"/>
        <w:jc w:val="both"/>
      </w:pPr>
      <w:r>
        <w:rPr>
          <w:b/>
        </w:rPr>
        <w:t xml:space="preserve">Биология 6-9 класс </w:t>
      </w:r>
      <w:r>
        <w:t>(электронная библиотека)</w:t>
      </w:r>
    </w:p>
    <w:p w:rsidR="00AB66BB" w:rsidRDefault="00AB66BB" w:rsidP="00AB66BB">
      <w:pPr>
        <w:rPr>
          <w:b/>
          <w:szCs w:val="28"/>
        </w:rPr>
      </w:pPr>
      <w:r>
        <w:rPr>
          <w:b/>
          <w:szCs w:val="28"/>
        </w:rPr>
        <w:t>ПЛАНИРУЕМЫЕ РЕЗУЛЬТАТЫ ИЗУЧЕНИЯ БИОЛОГИИ</w:t>
      </w:r>
    </w:p>
    <w:p w:rsidR="00AB66BB" w:rsidRDefault="00AB66BB" w:rsidP="00AB66BB">
      <w:pPr>
        <w:rPr>
          <w:b/>
          <w:i/>
          <w:szCs w:val="28"/>
        </w:rPr>
      </w:pPr>
      <w:proofErr w:type="gramStart"/>
      <w:r>
        <w:rPr>
          <w:szCs w:val="28"/>
        </w:rPr>
        <w:t xml:space="preserve">Деятельность образовательного учреждения общего образования в обучении биологии должна быть направлена на достижение обучающимися следующих </w:t>
      </w:r>
      <w:r>
        <w:rPr>
          <w:b/>
          <w:i/>
          <w:szCs w:val="28"/>
        </w:rPr>
        <w:t>личностных результатов:</w:t>
      </w:r>
      <w:proofErr w:type="gramEnd"/>
    </w:p>
    <w:p w:rsidR="00AB66BB" w:rsidRDefault="00AB66BB" w:rsidP="00AB66BB">
      <w:pPr>
        <w:rPr>
          <w:szCs w:val="28"/>
        </w:rPr>
      </w:pPr>
      <w:r>
        <w:rPr>
          <w:szCs w:val="28"/>
        </w:rPr>
        <w:t xml:space="preserve">1) знание основных принципов и правил отношения к живой природе, основ здорового образа жизни и </w:t>
      </w:r>
      <w:proofErr w:type="spellStart"/>
      <w:r>
        <w:rPr>
          <w:szCs w:val="28"/>
        </w:rPr>
        <w:t>здоровьесберегающих</w:t>
      </w:r>
      <w:proofErr w:type="spellEnd"/>
      <w:r>
        <w:rPr>
          <w:szCs w:val="28"/>
        </w:rPr>
        <w:t xml:space="preserve"> технологий;</w:t>
      </w:r>
    </w:p>
    <w:p w:rsidR="00AB66BB" w:rsidRDefault="00AB66BB" w:rsidP="00AB66BB">
      <w:pPr>
        <w:rPr>
          <w:szCs w:val="28"/>
        </w:rPr>
      </w:pPr>
      <w:r>
        <w:rPr>
          <w:szCs w:val="28"/>
        </w:rPr>
        <w:t>2) реализация установок здорового образа жизни</w:t>
      </w:r>
    </w:p>
    <w:p w:rsidR="00AB66BB" w:rsidRDefault="00AB66BB" w:rsidP="00AB66BB">
      <w:pPr>
        <w:rPr>
          <w:szCs w:val="28"/>
        </w:rPr>
      </w:pPr>
      <w:r>
        <w:rPr>
          <w:szCs w:val="28"/>
        </w:rPr>
        <w:t xml:space="preserve">3) </w:t>
      </w:r>
      <w:proofErr w:type="spellStart"/>
      <w:r>
        <w:rPr>
          <w:szCs w:val="28"/>
        </w:rPr>
        <w:t>сформированность</w:t>
      </w:r>
      <w:proofErr w:type="spellEnd"/>
      <w:r>
        <w:rPr>
          <w:szCs w:val="28"/>
        </w:rPr>
        <w:t xml:space="preserve"> познавательных интересов и мотивов, направленных на изучение живой природы,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AB66BB" w:rsidRDefault="00AB66BB" w:rsidP="00AB66BB">
      <w:pPr>
        <w:rPr>
          <w:szCs w:val="28"/>
        </w:rPr>
      </w:pPr>
      <w:proofErr w:type="spellStart"/>
      <w:r>
        <w:rPr>
          <w:b/>
          <w:i/>
          <w:szCs w:val="28"/>
        </w:rPr>
        <w:t>Метапредметными</w:t>
      </w:r>
      <w:proofErr w:type="spellEnd"/>
      <w:r>
        <w:rPr>
          <w:b/>
          <w:i/>
          <w:szCs w:val="28"/>
        </w:rPr>
        <w:t xml:space="preserve"> результатами</w:t>
      </w:r>
      <w:r>
        <w:rPr>
          <w:szCs w:val="28"/>
        </w:rPr>
        <w:t xml:space="preserve"> освоения выпускниками основной школы программы по биологии являются:</w:t>
      </w:r>
    </w:p>
    <w:p w:rsidR="00AB66BB" w:rsidRDefault="00AB66BB" w:rsidP="00AB66BB">
      <w:pPr>
        <w:rPr>
          <w:szCs w:val="28"/>
        </w:rPr>
      </w:pPr>
      <w:r>
        <w:rPr>
          <w:szCs w:val="28"/>
        </w:rPr>
        <w:t>1) овладение составляющими исследовательской и проектной деятельности, включая умения видеть проблему, ставить вопросы, выдвигать гипотезы,</w:t>
      </w:r>
    </w:p>
    <w:p w:rsidR="00AB66BB" w:rsidRDefault="00AB66BB" w:rsidP="00AB66BB">
      <w:pPr>
        <w:rPr>
          <w:szCs w:val="28"/>
        </w:rPr>
      </w:pPr>
      <w:proofErr w:type="gramStart"/>
      <w:r>
        <w:rPr>
          <w:szCs w:val="28"/>
        </w:rPr>
        <w:lastRenderedPageBreak/>
        <w:t xml:space="preserve">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  <w:proofErr w:type="gramEnd"/>
    </w:p>
    <w:p w:rsidR="00AB66BB" w:rsidRDefault="00AB66BB" w:rsidP="00AB66BB">
      <w:pPr>
        <w:rPr>
          <w:szCs w:val="28"/>
        </w:rPr>
      </w:pPr>
      <w:r>
        <w:rPr>
          <w:szCs w:val="28"/>
        </w:rPr>
        <w:t>2) умения работать с разными источниками биологической информации: находить биологическую   информацию   в   различных 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AB66BB" w:rsidRDefault="00AB66BB" w:rsidP="00AB66BB">
      <w:pPr>
        <w:rPr>
          <w:szCs w:val="28"/>
        </w:rPr>
      </w:pPr>
      <w:r>
        <w:rPr>
          <w:szCs w:val="28"/>
        </w:rPr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AB66BB" w:rsidRDefault="00AB66BB" w:rsidP="00AB66BB">
      <w:pPr>
        <w:rPr>
          <w:szCs w:val="28"/>
        </w:rPr>
      </w:pPr>
      <w:r>
        <w:rPr>
          <w:szCs w:val="28"/>
        </w:rPr>
        <w:t>4) умения адекватно использовать речевые средства для дискуссии и аргументации своей позиции, сравнивать разные точки зрения, аргументировать</w:t>
      </w:r>
    </w:p>
    <w:p w:rsidR="00AB66BB" w:rsidRDefault="00AB66BB" w:rsidP="00AB66BB">
      <w:pPr>
        <w:rPr>
          <w:szCs w:val="28"/>
        </w:rPr>
      </w:pPr>
      <w:r>
        <w:rPr>
          <w:szCs w:val="28"/>
        </w:rPr>
        <w:t>свою точку зрения, отстаивать свою позицию.</w:t>
      </w:r>
    </w:p>
    <w:p w:rsidR="00AB66BB" w:rsidRDefault="00AB66BB" w:rsidP="00AB66BB">
      <w:pPr>
        <w:rPr>
          <w:szCs w:val="28"/>
        </w:rPr>
      </w:pPr>
      <w:r>
        <w:rPr>
          <w:b/>
          <w:i/>
          <w:szCs w:val="28"/>
        </w:rPr>
        <w:t>Предметными результатами</w:t>
      </w:r>
      <w:r>
        <w:rPr>
          <w:szCs w:val="28"/>
        </w:rPr>
        <w:t xml:space="preserve"> освоения выпускниками основной школы программы по биологии являются:</w:t>
      </w:r>
    </w:p>
    <w:p w:rsidR="00AB66BB" w:rsidRDefault="00AB66BB" w:rsidP="00AB66BB">
      <w:pPr>
        <w:rPr>
          <w:szCs w:val="28"/>
          <w:u w:val="single"/>
        </w:rPr>
      </w:pPr>
      <w:r>
        <w:rPr>
          <w:szCs w:val="28"/>
        </w:rPr>
        <w:t xml:space="preserve">1. </w:t>
      </w:r>
      <w:r>
        <w:rPr>
          <w:szCs w:val="28"/>
          <w:u w:val="single"/>
        </w:rPr>
        <w:t>В познавательной (интеллектуальной) сфере:</w:t>
      </w:r>
    </w:p>
    <w:p w:rsidR="00AB66BB" w:rsidRDefault="00AB66BB" w:rsidP="00AB66BB">
      <w:pPr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rPr>
          <w:szCs w:val="28"/>
        </w:rPr>
      </w:pPr>
      <w:proofErr w:type="gramStart"/>
      <w:r>
        <w:rPr>
          <w:szCs w:val="28"/>
        </w:rPr>
        <w:t>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превращения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превращения энергии в экосистемах);</w:t>
      </w:r>
      <w:proofErr w:type="gramEnd"/>
    </w:p>
    <w:p w:rsidR="00AB66BB" w:rsidRDefault="00AB66BB" w:rsidP="00AB66BB">
      <w:pPr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rPr>
          <w:szCs w:val="28"/>
        </w:rPr>
      </w:pPr>
      <w:proofErr w:type="gramStart"/>
      <w:r>
        <w:rPr>
          <w:szCs w:val="28"/>
        </w:rPr>
        <w:t>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AB66BB" w:rsidRDefault="00AB66BB" w:rsidP="00AB66BB">
      <w:pPr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rPr>
          <w:szCs w:val="28"/>
        </w:rPr>
      </w:pPr>
      <w:r>
        <w:rPr>
          <w:szCs w:val="28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AB66BB" w:rsidRDefault="00AB66BB" w:rsidP="00AB66BB">
      <w:pPr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rPr>
          <w:szCs w:val="28"/>
        </w:rPr>
      </w:pPr>
      <w:r>
        <w:rPr>
          <w:szCs w:val="28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AB66BB" w:rsidRDefault="00AB66BB" w:rsidP="00AB66BB">
      <w:pPr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rPr>
          <w:szCs w:val="28"/>
        </w:rPr>
      </w:pPr>
      <w:r>
        <w:rPr>
          <w:szCs w:val="28"/>
        </w:rPr>
        <w:t>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животных, съедобных и ядовитых грибов, опасных для человека растений и животных;</w:t>
      </w:r>
    </w:p>
    <w:p w:rsidR="00AB66BB" w:rsidRDefault="00AB66BB" w:rsidP="00AB66BB">
      <w:pPr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rPr>
          <w:szCs w:val="28"/>
        </w:rPr>
      </w:pPr>
      <w:r>
        <w:rPr>
          <w:szCs w:val="28"/>
        </w:rPr>
        <w:lastRenderedPageBreak/>
        <w:t>сравнение биологических объектов и процессов, умение делать выводы и умозаключения на основе сравнения;</w:t>
      </w:r>
    </w:p>
    <w:p w:rsidR="00AB66BB" w:rsidRDefault="00AB66BB" w:rsidP="00AB66BB">
      <w:pPr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rPr>
          <w:szCs w:val="28"/>
        </w:rPr>
      </w:pPr>
      <w:r>
        <w:rPr>
          <w:szCs w:val="28"/>
        </w:rPr>
        <w:t>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AB66BB" w:rsidRDefault="00AB66BB" w:rsidP="00AB66BB">
      <w:pPr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rPr>
          <w:szCs w:val="28"/>
        </w:rPr>
      </w:pPr>
      <w:r>
        <w:rPr>
          <w:szCs w:val="28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AB66BB" w:rsidRDefault="00AB66BB" w:rsidP="00AB66BB">
      <w:pPr>
        <w:rPr>
          <w:szCs w:val="28"/>
          <w:u w:val="single"/>
        </w:rPr>
      </w:pPr>
      <w:r>
        <w:rPr>
          <w:szCs w:val="28"/>
        </w:rPr>
        <w:t xml:space="preserve">2. </w:t>
      </w:r>
      <w:r>
        <w:rPr>
          <w:szCs w:val="28"/>
          <w:u w:val="single"/>
        </w:rPr>
        <w:t>В ценностно-ориентационной сфере:</w:t>
      </w:r>
    </w:p>
    <w:p w:rsidR="00AB66BB" w:rsidRDefault="00AB66BB" w:rsidP="00AB66B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0" w:firstLine="15"/>
        <w:rPr>
          <w:szCs w:val="28"/>
        </w:rPr>
      </w:pPr>
      <w:r>
        <w:rPr>
          <w:szCs w:val="28"/>
        </w:rPr>
        <w:t>знание основных правил поведения в природе и основ здорового образа жизни;</w:t>
      </w:r>
    </w:p>
    <w:p w:rsidR="00AB66BB" w:rsidRDefault="00AB66BB" w:rsidP="00AB66B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0" w:firstLine="15"/>
        <w:rPr>
          <w:szCs w:val="28"/>
        </w:rPr>
      </w:pPr>
      <w:r>
        <w:rPr>
          <w:szCs w:val="28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AB66BB" w:rsidRDefault="00AB66BB" w:rsidP="00AB66BB">
      <w:pPr>
        <w:rPr>
          <w:szCs w:val="28"/>
          <w:u w:val="single"/>
        </w:rPr>
      </w:pPr>
      <w:r>
        <w:rPr>
          <w:szCs w:val="28"/>
        </w:rPr>
        <w:t xml:space="preserve">3. </w:t>
      </w:r>
      <w:r>
        <w:rPr>
          <w:szCs w:val="28"/>
          <w:u w:val="single"/>
        </w:rPr>
        <w:t>В сфере трудовой деятельности:</w:t>
      </w:r>
    </w:p>
    <w:p w:rsidR="00AB66BB" w:rsidRDefault="00AB66BB" w:rsidP="00AB66BB">
      <w:pPr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15" w:firstLine="15"/>
        <w:rPr>
          <w:szCs w:val="28"/>
        </w:rPr>
      </w:pPr>
      <w:r>
        <w:rPr>
          <w:szCs w:val="28"/>
        </w:rPr>
        <w:t>знание и соблюдение правил работы в кабинете биологии;</w:t>
      </w:r>
    </w:p>
    <w:p w:rsidR="00AB66BB" w:rsidRDefault="00AB66BB" w:rsidP="00AB66BB">
      <w:pPr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15" w:firstLine="15"/>
        <w:rPr>
          <w:szCs w:val="28"/>
        </w:rPr>
      </w:pPr>
      <w:r>
        <w:rPr>
          <w:szCs w:val="28"/>
        </w:rPr>
        <w:t>соблюдение правил работы с биологическими приборами и инструментами (</w:t>
      </w:r>
      <w:proofErr w:type="spellStart"/>
      <w:r>
        <w:rPr>
          <w:szCs w:val="28"/>
        </w:rPr>
        <w:t>препаровальные</w:t>
      </w:r>
      <w:proofErr w:type="spellEnd"/>
      <w:r>
        <w:rPr>
          <w:szCs w:val="28"/>
        </w:rPr>
        <w:t xml:space="preserve"> иглы, скальпели, лупы, микроскопы).</w:t>
      </w:r>
    </w:p>
    <w:p w:rsidR="00AB66BB" w:rsidRDefault="00AB66BB" w:rsidP="00AB66BB">
      <w:pPr>
        <w:rPr>
          <w:szCs w:val="28"/>
          <w:u w:val="single"/>
        </w:rPr>
      </w:pPr>
      <w:r>
        <w:rPr>
          <w:szCs w:val="28"/>
        </w:rPr>
        <w:t xml:space="preserve">4. </w:t>
      </w:r>
      <w:r>
        <w:rPr>
          <w:szCs w:val="28"/>
          <w:u w:val="single"/>
        </w:rPr>
        <w:t>В сфере физической деятельности:</w:t>
      </w:r>
    </w:p>
    <w:p w:rsidR="00AB66BB" w:rsidRDefault="00AB66BB" w:rsidP="00AB66BB">
      <w:pPr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-15" w:firstLine="15"/>
        <w:rPr>
          <w:szCs w:val="28"/>
        </w:rPr>
      </w:pPr>
      <w:r>
        <w:rPr>
          <w:szCs w:val="28"/>
        </w:rPr>
        <w:t>освоение приемов 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AB66BB" w:rsidRDefault="00AB66BB" w:rsidP="00AB66BB">
      <w:pPr>
        <w:rPr>
          <w:szCs w:val="28"/>
          <w:u w:val="single"/>
        </w:rPr>
      </w:pPr>
      <w:r>
        <w:rPr>
          <w:szCs w:val="28"/>
        </w:rPr>
        <w:t xml:space="preserve">5. </w:t>
      </w:r>
      <w:r>
        <w:rPr>
          <w:szCs w:val="28"/>
          <w:u w:val="single"/>
        </w:rPr>
        <w:t>В эстетической сфере:</w:t>
      </w:r>
    </w:p>
    <w:p w:rsidR="00AB66BB" w:rsidRDefault="00AB66BB" w:rsidP="00AB66BB">
      <w:pPr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0" w:hanging="15"/>
      </w:pPr>
      <w:r>
        <w:rPr>
          <w:szCs w:val="28"/>
        </w:rPr>
        <w:t>овладение умением оценивать с эстетической точки зрения объекты живой природы.</w:t>
      </w:r>
    </w:p>
    <w:p w:rsidR="00AB66BB" w:rsidRDefault="00AB66BB" w:rsidP="00AB66BB">
      <w:pPr>
        <w:rPr>
          <w:rStyle w:val="dash041e0431044b0447043d044b0439char1"/>
        </w:rPr>
      </w:pPr>
    </w:p>
    <w:p w:rsidR="00AB66BB" w:rsidRPr="00826127" w:rsidRDefault="00BD7662" w:rsidP="00AB66BB">
      <w:pPr>
        <w:pStyle w:val="dash041e0431044b0447043d044b0439"/>
        <w:jc w:val="both"/>
        <w:rPr>
          <w:rStyle w:val="dash041e0431044b0447043d044b0439char1"/>
          <w:b/>
          <w:sz w:val="28"/>
          <w:szCs w:val="28"/>
        </w:rPr>
      </w:pPr>
      <w:r w:rsidRPr="00826127">
        <w:rPr>
          <w:rStyle w:val="dash041e0431044b0447043d044b0439char1"/>
          <w:b/>
          <w:sz w:val="28"/>
          <w:szCs w:val="28"/>
        </w:rPr>
        <w:t>8.</w:t>
      </w:r>
      <w:r w:rsidR="00AB66BB" w:rsidRPr="00826127">
        <w:rPr>
          <w:rStyle w:val="dash041e0431044b0447043d044b0439char1"/>
          <w:b/>
          <w:sz w:val="28"/>
          <w:szCs w:val="28"/>
        </w:rPr>
        <w:t>РЕЗУЛЬТАТЫ ОСВОЕНИЯ КУРСА «БИОЛОГИЯ 5 КЛАСС»</w:t>
      </w:r>
    </w:p>
    <w:p w:rsidR="00AB66BB" w:rsidRDefault="00AB66BB" w:rsidP="00AB66BB">
      <w:pPr>
        <w:jc w:val="both"/>
        <w:rPr>
          <w:b/>
          <w:u w:val="single"/>
        </w:rPr>
      </w:pPr>
      <w:r>
        <w:rPr>
          <w:b/>
          <w:u w:val="single"/>
        </w:rPr>
        <w:t>Личностными результатами изучения предмета «Биология» в 5 классе являются следующие умения:</w:t>
      </w:r>
    </w:p>
    <w:p w:rsidR="00AB66BB" w:rsidRDefault="00AB66BB" w:rsidP="00AB66BB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314" w:firstLine="0"/>
        <w:jc w:val="both"/>
      </w:pPr>
      <w:r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AB66BB" w:rsidRDefault="00AB66BB" w:rsidP="00AB66BB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314" w:firstLine="0"/>
        <w:jc w:val="both"/>
      </w:pPr>
      <w:r>
        <w:t>Постепенно выстраивать собственное целостное мировоззрение.</w:t>
      </w:r>
    </w:p>
    <w:p w:rsidR="00AB66BB" w:rsidRDefault="00AB66BB" w:rsidP="00AB66BB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314" w:firstLine="0"/>
        <w:jc w:val="both"/>
      </w:pPr>
      <w:r>
        <w:t xml:space="preserve">Осознавать потребность и готовность к самообразованию, в том числе и в рамках самостоятельной деятельности вне школы. </w:t>
      </w:r>
    </w:p>
    <w:p w:rsidR="00AB66BB" w:rsidRDefault="00AB66BB" w:rsidP="00AB66BB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314" w:firstLine="0"/>
        <w:jc w:val="both"/>
      </w:pPr>
      <w:r>
        <w:t xml:space="preserve">Оценивать жизненные ситуации с точки зрения безопасного образа жизни и сохранения здоровья. </w:t>
      </w:r>
    </w:p>
    <w:p w:rsidR="00AB66BB" w:rsidRDefault="00AB66BB" w:rsidP="00AB66BB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314" w:firstLine="0"/>
        <w:jc w:val="both"/>
      </w:pPr>
      <w:r>
        <w:t xml:space="preserve">Оценивать экологический риск взаимоотношений человека и природы. </w:t>
      </w:r>
    </w:p>
    <w:p w:rsidR="00AB66BB" w:rsidRDefault="00AB66BB" w:rsidP="00AB66BB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314" w:firstLine="0"/>
        <w:jc w:val="both"/>
      </w:pPr>
      <w:r>
        <w:t>Формировать 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AB66BB" w:rsidRDefault="00AB66BB" w:rsidP="00AB66BB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314" w:firstLine="0"/>
        <w:jc w:val="both"/>
      </w:pPr>
      <w:r>
        <w:t>Средством развития личностных результатов служит учебный материал, и прежде всего продуктивные задания учебника.</w:t>
      </w:r>
    </w:p>
    <w:p w:rsidR="00AB66BB" w:rsidRDefault="00AB66BB" w:rsidP="00AB66BB">
      <w:pPr>
        <w:jc w:val="both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Метапредметными</w:t>
      </w:r>
      <w:proofErr w:type="spellEnd"/>
      <w:r>
        <w:rPr>
          <w:b/>
          <w:u w:val="single"/>
        </w:rPr>
        <w:t xml:space="preserve"> результатами изучения курса «Биология» является формирование универсальных учебных действий (УУД).</w:t>
      </w:r>
    </w:p>
    <w:p w:rsidR="00AB66BB" w:rsidRDefault="00AB66BB" w:rsidP="00AB66BB">
      <w:pPr>
        <w:jc w:val="both"/>
        <w:rPr>
          <w:b/>
          <w:i/>
        </w:rPr>
      </w:pPr>
      <w:r>
        <w:rPr>
          <w:b/>
          <w:i/>
        </w:rPr>
        <w:t>Регулятивные УУД:</w:t>
      </w:r>
    </w:p>
    <w:p w:rsidR="00AB66BB" w:rsidRDefault="00AB66BB" w:rsidP="00AB66BB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</w:pPr>
      <w: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AB66BB" w:rsidRDefault="00AB66BB" w:rsidP="00AB66BB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</w:pPr>
      <w:r>
        <w:t xml:space="preserve">Выдвигать версии решения проблемы, осознавать конечный результат, выбирать из </w:t>
      </w:r>
      <w:proofErr w:type="gramStart"/>
      <w:r>
        <w:t>предложенных</w:t>
      </w:r>
      <w:proofErr w:type="gramEnd"/>
      <w:r>
        <w:t xml:space="preserve"> и искать самостоятельно  средства достижения цели.</w:t>
      </w:r>
    </w:p>
    <w:p w:rsidR="00AB66BB" w:rsidRDefault="00AB66BB" w:rsidP="00AB66BB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</w:pPr>
      <w:r>
        <w:t>Составлять (индивидуально или в группе) план решения проблемы (выполнения проекта).</w:t>
      </w:r>
    </w:p>
    <w:p w:rsidR="00AB66BB" w:rsidRDefault="00AB66BB" w:rsidP="00AB66BB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</w:pPr>
      <w:r>
        <w:t>Работая по плану, сверять свои действия с целью и, при необходимости, исправлять ошибки самостоятельно.</w:t>
      </w:r>
    </w:p>
    <w:p w:rsidR="00AB66BB" w:rsidRDefault="00AB66BB" w:rsidP="00AB66BB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</w:pPr>
      <w:r>
        <w:t>В диалоге с учителем совершенствовать самостоятельно выработанные критерии оценки.</w:t>
      </w:r>
    </w:p>
    <w:p w:rsidR="00AB66BB" w:rsidRDefault="00AB66BB" w:rsidP="00AB66BB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</w:pPr>
      <w: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AB66BB" w:rsidRDefault="00AB66BB" w:rsidP="00AB66BB">
      <w:pPr>
        <w:jc w:val="both"/>
        <w:rPr>
          <w:b/>
          <w:i/>
        </w:rPr>
      </w:pPr>
      <w:r>
        <w:rPr>
          <w:b/>
          <w:i/>
        </w:rPr>
        <w:t>Познавательные УУД:</w:t>
      </w:r>
    </w:p>
    <w:p w:rsidR="00AB66BB" w:rsidRDefault="00AB66BB" w:rsidP="00AB66BB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</w:pPr>
      <w: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AB66BB" w:rsidRDefault="00AB66BB" w:rsidP="00AB66BB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</w:pPr>
      <w:r>
        <w:t xml:space="preserve">Осуществлять сравнение, </w:t>
      </w:r>
      <w:proofErr w:type="spellStart"/>
      <w:r>
        <w:t>сериацию</w:t>
      </w:r>
      <w:proofErr w:type="spellEnd"/>
      <w: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AB66BB" w:rsidRDefault="00AB66BB" w:rsidP="00AB66BB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</w:pPr>
      <w:r>
        <w:t xml:space="preserve">Строить </w:t>
      </w:r>
      <w:proofErr w:type="gramStart"/>
      <w:r>
        <w:t>логическое рассуждение</w:t>
      </w:r>
      <w:proofErr w:type="gramEnd"/>
      <w:r>
        <w:t>, включающее установление причинно-следственных связей.</w:t>
      </w:r>
    </w:p>
    <w:p w:rsidR="00AB66BB" w:rsidRDefault="00AB66BB" w:rsidP="00AB66BB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</w:pPr>
      <w:r>
        <w:t xml:space="preserve">Создавать схематические модели с выделением существенных характеристик объекта. </w:t>
      </w:r>
    </w:p>
    <w:p w:rsidR="00AB66BB" w:rsidRDefault="00AB66BB" w:rsidP="00AB66BB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</w:pPr>
      <w:r>
        <w:t>Составлять тезисы, различные виды планов (простых, сложных и т.п.). Преобразовывать информацию  из одного вида в другой (таблицу в текст и пр.).</w:t>
      </w:r>
    </w:p>
    <w:p w:rsidR="00AB66BB" w:rsidRDefault="00AB66BB" w:rsidP="00AB66BB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</w:pPr>
      <w:r>
        <w:t xml:space="preserve">Вычитывать все уровни текстовой информации. </w:t>
      </w:r>
    </w:p>
    <w:p w:rsidR="00AB66BB" w:rsidRDefault="00AB66BB" w:rsidP="00AB66BB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</w:pPr>
      <w: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AB66BB" w:rsidRDefault="00AB66BB" w:rsidP="00AB66BB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</w:pPr>
      <w:r>
        <w:t xml:space="preserve">Средством формирования </w:t>
      </w:r>
      <w:proofErr w:type="gramStart"/>
      <w:r>
        <w:t>познавательных</w:t>
      </w:r>
      <w:proofErr w:type="gramEnd"/>
      <w:r>
        <w:t xml:space="preserve"> УУД служит учебный материал, и прежде всего продуктивные задания учебника.</w:t>
      </w:r>
    </w:p>
    <w:p w:rsidR="00AB66BB" w:rsidRDefault="00AB66BB" w:rsidP="00AB66BB">
      <w:pPr>
        <w:jc w:val="both"/>
        <w:rPr>
          <w:b/>
          <w:i/>
        </w:rPr>
      </w:pPr>
      <w:r>
        <w:rPr>
          <w:b/>
          <w:i/>
        </w:rPr>
        <w:t>Коммуникативные УУД:</w:t>
      </w:r>
    </w:p>
    <w:p w:rsidR="00AB66BB" w:rsidRDefault="00AB66BB" w:rsidP="00AB66BB">
      <w:pPr>
        <w:numPr>
          <w:ilvl w:val="0"/>
          <w:numId w:val="4"/>
        </w:numPr>
        <w:tabs>
          <w:tab w:val="clear" w:pos="1017"/>
          <w:tab w:val="left" w:pos="316"/>
          <w:tab w:val="left" w:pos="714"/>
          <w:tab w:val="left" w:pos="1014"/>
        </w:tabs>
        <w:suppressAutoHyphens/>
        <w:spacing w:after="0" w:line="240" w:lineRule="auto"/>
        <w:ind w:left="357" w:firstLine="14"/>
        <w:jc w:val="both"/>
      </w:pPr>
      <w: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AB66BB" w:rsidRDefault="00AB66BB" w:rsidP="00AB66BB">
      <w:pPr>
        <w:jc w:val="both"/>
        <w:rPr>
          <w:b/>
          <w:u w:val="single"/>
        </w:rPr>
      </w:pPr>
      <w:r>
        <w:rPr>
          <w:b/>
          <w:u w:val="single"/>
        </w:rPr>
        <w:t>Предметными результатами изучения предмета «Биология» являются следующие умения:</w:t>
      </w:r>
    </w:p>
    <w:p w:rsidR="00AB66BB" w:rsidRDefault="00AB66BB" w:rsidP="00AB66BB">
      <w:pPr>
        <w:jc w:val="both"/>
        <w:rPr>
          <w:b/>
          <w:i/>
        </w:rPr>
      </w:pPr>
      <w:r>
        <w:rPr>
          <w:b/>
          <w:i/>
        </w:rPr>
        <w:t>1. - осознание роли жизни:</w:t>
      </w:r>
    </w:p>
    <w:p w:rsidR="00AB66BB" w:rsidRDefault="00AB66BB" w:rsidP="00AB66BB">
      <w:pPr>
        <w:jc w:val="both"/>
      </w:pPr>
      <w:r>
        <w:t>– определять роль в природе различных групп организмов;</w:t>
      </w:r>
    </w:p>
    <w:p w:rsidR="00AB66BB" w:rsidRDefault="00AB66BB" w:rsidP="00AB66BB">
      <w:pPr>
        <w:jc w:val="both"/>
      </w:pPr>
      <w:r>
        <w:lastRenderedPageBreak/>
        <w:t>– объяснять роль живых организмов в круговороте веществ экосистемы.</w:t>
      </w:r>
    </w:p>
    <w:p w:rsidR="00AB66BB" w:rsidRDefault="00AB66BB" w:rsidP="00AB66BB">
      <w:pPr>
        <w:jc w:val="both"/>
        <w:rPr>
          <w:b/>
          <w:i/>
        </w:rPr>
      </w:pPr>
      <w:r>
        <w:rPr>
          <w:b/>
          <w:i/>
        </w:rPr>
        <w:t>2. – рассмотрение биологических процессов в развитии:</w:t>
      </w:r>
    </w:p>
    <w:p w:rsidR="00AB66BB" w:rsidRDefault="00AB66BB" w:rsidP="00AB66BB">
      <w:pPr>
        <w:jc w:val="both"/>
      </w:pPr>
      <w:r>
        <w:t>– приводить примеры приспособлений организмов к среде обитания и объяснять их значение;</w:t>
      </w:r>
    </w:p>
    <w:p w:rsidR="00AB66BB" w:rsidRDefault="00AB66BB" w:rsidP="00AB66BB">
      <w:pPr>
        <w:jc w:val="both"/>
      </w:pPr>
      <w:r>
        <w:t>– находить черты, свидетельствующие об усложнении живых организмов по сравнению с предками, и давать им объяснение;</w:t>
      </w:r>
    </w:p>
    <w:p w:rsidR="00AB66BB" w:rsidRDefault="00AB66BB" w:rsidP="00AB66BB">
      <w:pPr>
        <w:jc w:val="both"/>
      </w:pPr>
      <w:r>
        <w:t>– объяснять приспособления на разных стадиях жизненных циклов.</w:t>
      </w:r>
    </w:p>
    <w:p w:rsidR="00AB66BB" w:rsidRDefault="00AB66BB" w:rsidP="00AB66BB">
      <w:pPr>
        <w:jc w:val="both"/>
        <w:rPr>
          <w:b/>
          <w:i/>
        </w:rPr>
      </w:pPr>
      <w:r>
        <w:rPr>
          <w:b/>
          <w:i/>
        </w:rPr>
        <w:t>3. – использование биологических знаний в быту:</w:t>
      </w:r>
    </w:p>
    <w:p w:rsidR="00AB66BB" w:rsidRDefault="00AB66BB" w:rsidP="00AB66BB">
      <w:pPr>
        <w:jc w:val="both"/>
      </w:pPr>
      <w:r>
        <w:t>– объяснять значение живых организмов в жизни и хозяйстве человека.</w:t>
      </w:r>
    </w:p>
    <w:p w:rsidR="00AB66BB" w:rsidRDefault="00AB66BB" w:rsidP="00AB66BB">
      <w:pPr>
        <w:jc w:val="both"/>
        <w:rPr>
          <w:b/>
          <w:i/>
        </w:rPr>
      </w:pPr>
      <w:r>
        <w:rPr>
          <w:b/>
          <w:i/>
        </w:rPr>
        <w:t>4. –  объяснять мир с точки зрения биологии:</w:t>
      </w:r>
    </w:p>
    <w:p w:rsidR="00AB66BB" w:rsidRDefault="00AB66BB" w:rsidP="00AB66BB">
      <w:pPr>
        <w:jc w:val="both"/>
      </w:pPr>
      <w:r>
        <w:t>– перечислять отличительные свойства живого;</w:t>
      </w:r>
    </w:p>
    <w:p w:rsidR="00AB66BB" w:rsidRDefault="00AB66BB" w:rsidP="00AB66BB">
      <w:pPr>
        <w:jc w:val="both"/>
      </w:pPr>
      <w:proofErr w:type="gramStart"/>
      <w:r>
        <w:t>– 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  <w:proofErr w:type="gramEnd"/>
    </w:p>
    <w:p w:rsidR="00AB66BB" w:rsidRDefault="00AB66BB" w:rsidP="00AB66BB">
      <w:pPr>
        <w:jc w:val="both"/>
      </w:pPr>
      <w:r>
        <w:t>– определять основные органы растений (части клетки);</w:t>
      </w:r>
    </w:p>
    <w:p w:rsidR="00AB66BB" w:rsidRDefault="00AB66BB" w:rsidP="00AB66BB">
      <w:pPr>
        <w:jc w:val="both"/>
      </w:pPr>
      <w:proofErr w:type="gramStart"/>
      <w:r>
        <w:t>– объяснять строение и жизнедеятельность изученных групп живых организмов (бактерии, грибы, водоросли, мхи, хвощи, плауны, папоротники, голосеменные и цветковые);</w:t>
      </w:r>
      <w:proofErr w:type="gramEnd"/>
    </w:p>
    <w:p w:rsidR="00AB66BB" w:rsidRDefault="00AB66BB" w:rsidP="00AB66BB">
      <w:pPr>
        <w:jc w:val="both"/>
      </w:pPr>
      <w:r>
        <w:rPr>
          <w:b/>
          <w:i/>
        </w:rPr>
        <w:t>5.</w:t>
      </w:r>
      <w:r>
        <w:t xml:space="preserve"> – понимать смысл биологических терминов;</w:t>
      </w:r>
    </w:p>
    <w:p w:rsidR="00AB66BB" w:rsidRDefault="00AB66BB" w:rsidP="00AB66BB">
      <w:pPr>
        <w:jc w:val="both"/>
      </w:pPr>
      <w:r>
        <w:t>– 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AB66BB" w:rsidRDefault="00AB66BB" w:rsidP="00AB66BB">
      <w:pPr>
        <w:jc w:val="both"/>
      </w:pPr>
      <w:r>
        <w:t>– 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AB66BB" w:rsidRDefault="00AB66BB" w:rsidP="00AB66BB">
      <w:pPr>
        <w:jc w:val="both"/>
        <w:rPr>
          <w:b/>
          <w:i/>
        </w:rPr>
      </w:pPr>
      <w:r>
        <w:rPr>
          <w:b/>
          <w:i/>
        </w:rPr>
        <w:t>6. – оценивать поведение человека с точки зрения здорового образа жизни:</w:t>
      </w:r>
    </w:p>
    <w:p w:rsidR="00AB66BB" w:rsidRDefault="00AB66BB" w:rsidP="00AB66BB">
      <w:pPr>
        <w:jc w:val="both"/>
      </w:pPr>
      <w:r>
        <w:t>– использовать знания биологии при соблюдении правил повседневной гигиены;</w:t>
      </w:r>
    </w:p>
    <w:p w:rsidR="00AB66BB" w:rsidRDefault="00AB66BB" w:rsidP="00AB66BB">
      <w:pPr>
        <w:jc w:val="both"/>
      </w:pPr>
      <w:r>
        <w:lastRenderedPageBreak/>
        <w:t>– различать съедобные и ядовитые грибы и растения своей местности.</w:t>
      </w:r>
    </w:p>
    <w:p w:rsidR="00AB66BB" w:rsidRDefault="00AB66BB" w:rsidP="00AB66BB"/>
    <w:sectPr w:rsidR="00AB66BB" w:rsidSect="00AB66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CSanPin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66BB"/>
    <w:rsid w:val="000D7844"/>
    <w:rsid w:val="00166A88"/>
    <w:rsid w:val="00273A2F"/>
    <w:rsid w:val="00311184"/>
    <w:rsid w:val="00374473"/>
    <w:rsid w:val="004C2D71"/>
    <w:rsid w:val="005133B5"/>
    <w:rsid w:val="006852F6"/>
    <w:rsid w:val="007946F7"/>
    <w:rsid w:val="00826127"/>
    <w:rsid w:val="0084065F"/>
    <w:rsid w:val="00AB66BB"/>
    <w:rsid w:val="00BD7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AB66BB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AB66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0">
    <w:name w:val="WW8Num1z0"/>
    <w:rsid w:val="00AB66BB"/>
    <w:rPr>
      <w:rFonts w:ascii="Symbol" w:hAnsi="Symbol"/>
    </w:rPr>
  </w:style>
  <w:style w:type="character" w:customStyle="1" w:styleId="WW8Num1z1">
    <w:name w:val="WW8Num1z1"/>
    <w:rsid w:val="00AB66BB"/>
    <w:rPr>
      <w:rFonts w:ascii="Courier New" w:hAnsi="Courier New" w:cs="Courier New"/>
    </w:rPr>
  </w:style>
  <w:style w:type="character" w:customStyle="1" w:styleId="WW8Num2z0">
    <w:name w:val="WW8Num2z0"/>
    <w:rsid w:val="00AB66BB"/>
    <w:rPr>
      <w:rFonts w:ascii="Symbol" w:hAnsi="Symbol"/>
    </w:rPr>
  </w:style>
  <w:style w:type="character" w:customStyle="1" w:styleId="WW8Num2z1">
    <w:name w:val="WW8Num2z1"/>
    <w:rsid w:val="00AB66BB"/>
    <w:rPr>
      <w:rFonts w:ascii="Courier New" w:hAnsi="Courier New" w:cs="Courier New"/>
    </w:rPr>
  </w:style>
  <w:style w:type="character" w:customStyle="1" w:styleId="WW8Num3z0">
    <w:name w:val="WW8Num3z0"/>
    <w:rsid w:val="00AB66BB"/>
    <w:rPr>
      <w:rFonts w:ascii="Symbol" w:hAnsi="Symbol" w:cs="OpenSymbol"/>
    </w:rPr>
  </w:style>
  <w:style w:type="character" w:customStyle="1" w:styleId="WW8Num3z1">
    <w:name w:val="WW8Num3z1"/>
    <w:rsid w:val="00AB66BB"/>
    <w:rPr>
      <w:rFonts w:ascii="OpenSymbol" w:hAnsi="OpenSymbol" w:cs="OpenSymbol"/>
    </w:rPr>
  </w:style>
  <w:style w:type="character" w:customStyle="1" w:styleId="WW8Num4z0">
    <w:name w:val="WW8Num4z0"/>
    <w:rsid w:val="00AB66BB"/>
    <w:rPr>
      <w:rFonts w:ascii="Symbol" w:hAnsi="Symbol"/>
    </w:rPr>
  </w:style>
  <w:style w:type="character" w:customStyle="1" w:styleId="WW8Num4z1">
    <w:name w:val="WW8Num4z1"/>
    <w:rsid w:val="00AB66BB"/>
    <w:rPr>
      <w:rFonts w:ascii="Courier New" w:hAnsi="Courier New" w:cs="Courier New"/>
    </w:rPr>
  </w:style>
  <w:style w:type="character" w:customStyle="1" w:styleId="WW8Num5z0">
    <w:name w:val="WW8Num5z0"/>
    <w:rsid w:val="00AB66BB"/>
    <w:rPr>
      <w:rFonts w:ascii="Symbol" w:hAnsi="Symbol"/>
    </w:rPr>
  </w:style>
  <w:style w:type="character" w:customStyle="1" w:styleId="WW8Num5z1">
    <w:name w:val="WW8Num5z1"/>
    <w:rsid w:val="00AB66BB"/>
    <w:rPr>
      <w:rFonts w:ascii="Courier New" w:hAnsi="Courier New" w:cs="Courier New"/>
    </w:rPr>
  </w:style>
  <w:style w:type="character" w:customStyle="1" w:styleId="WW8Num7z0">
    <w:name w:val="WW8Num7z0"/>
    <w:rsid w:val="00AB66BB"/>
    <w:rPr>
      <w:rFonts w:ascii="Symbol" w:hAnsi="Symbol"/>
    </w:rPr>
  </w:style>
  <w:style w:type="character" w:customStyle="1" w:styleId="WW8Num7z1">
    <w:name w:val="WW8Num7z1"/>
    <w:rsid w:val="00AB66BB"/>
    <w:rPr>
      <w:rFonts w:ascii="Courier New" w:hAnsi="Courier New" w:cs="Courier New"/>
    </w:rPr>
  </w:style>
  <w:style w:type="character" w:customStyle="1" w:styleId="WW8Num7z2">
    <w:name w:val="WW8Num7z2"/>
    <w:rsid w:val="00AB66BB"/>
    <w:rPr>
      <w:rFonts w:ascii="Wingdings" w:hAnsi="Wingdings"/>
    </w:rPr>
  </w:style>
  <w:style w:type="character" w:customStyle="1" w:styleId="WW8Num8z0">
    <w:name w:val="WW8Num8z0"/>
    <w:rsid w:val="00AB66BB"/>
    <w:rPr>
      <w:rFonts w:ascii="Symbol" w:hAnsi="Symbol"/>
    </w:rPr>
  </w:style>
  <w:style w:type="character" w:customStyle="1" w:styleId="WW8Num8z1">
    <w:name w:val="WW8Num8z1"/>
    <w:rsid w:val="00AB66BB"/>
    <w:rPr>
      <w:rFonts w:ascii="Courier New" w:hAnsi="Courier New" w:cs="Courier New"/>
    </w:rPr>
  </w:style>
  <w:style w:type="character" w:customStyle="1" w:styleId="WW8Num8z2">
    <w:name w:val="WW8Num8z2"/>
    <w:rsid w:val="00AB66BB"/>
    <w:rPr>
      <w:rFonts w:ascii="Wingdings" w:hAnsi="Wingdings"/>
    </w:rPr>
  </w:style>
  <w:style w:type="character" w:customStyle="1" w:styleId="2">
    <w:name w:val="Основной шрифт абзаца2"/>
    <w:rsid w:val="00AB66BB"/>
  </w:style>
  <w:style w:type="character" w:customStyle="1" w:styleId="WW8Num1z2">
    <w:name w:val="WW8Num1z2"/>
    <w:rsid w:val="00AB66BB"/>
    <w:rPr>
      <w:rFonts w:ascii="Wingdings" w:hAnsi="Wingdings"/>
    </w:rPr>
  </w:style>
  <w:style w:type="character" w:customStyle="1" w:styleId="WW8Num2z2">
    <w:name w:val="WW8Num2z2"/>
    <w:rsid w:val="00AB66BB"/>
    <w:rPr>
      <w:rFonts w:ascii="Wingdings" w:hAnsi="Wingdings"/>
    </w:rPr>
  </w:style>
  <w:style w:type="character" w:customStyle="1" w:styleId="WW8Num4z2">
    <w:name w:val="WW8Num4z2"/>
    <w:rsid w:val="00AB66BB"/>
    <w:rPr>
      <w:rFonts w:ascii="Wingdings" w:hAnsi="Wingdings"/>
    </w:rPr>
  </w:style>
  <w:style w:type="character" w:customStyle="1" w:styleId="WW8Num5z2">
    <w:name w:val="WW8Num5z2"/>
    <w:rsid w:val="00AB66BB"/>
    <w:rPr>
      <w:rFonts w:ascii="Wingdings" w:hAnsi="Wingdings"/>
    </w:rPr>
  </w:style>
  <w:style w:type="character" w:customStyle="1" w:styleId="WW8Num6z0">
    <w:name w:val="WW8Num6z0"/>
    <w:rsid w:val="00AB66BB"/>
    <w:rPr>
      <w:rFonts w:ascii="Symbol" w:hAnsi="Symbol"/>
    </w:rPr>
  </w:style>
  <w:style w:type="character" w:customStyle="1" w:styleId="WW8Num6z1">
    <w:name w:val="WW8Num6z1"/>
    <w:rsid w:val="00AB66BB"/>
    <w:rPr>
      <w:rFonts w:ascii="Courier New" w:hAnsi="Courier New" w:cs="Courier New"/>
    </w:rPr>
  </w:style>
  <w:style w:type="character" w:customStyle="1" w:styleId="WW8Num6z2">
    <w:name w:val="WW8Num6z2"/>
    <w:rsid w:val="00AB66BB"/>
    <w:rPr>
      <w:rFonts w:ascii="Wingdings" w:hAnsi="Wingdings"/>
    </w:rPr>
  </w:style>
  <w:style w:type="character" w:customStyle="1" w:styleId="1">
    <w:name w:val="Основной шрифт абзаца1"/>
    <w:rsid w:val="00AB66BB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B66BB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B66BB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0">
    <w:name w:val="Основной текст с отступом 2 Знак"/>
    <w:rsid w:val="00AB66BB"/>
    <w:rPr>
      <w:sz w:val="24"/>
    </w:rPr>
  </w:style>
  <w:style w:type="character" w:customStyle="1" w:styleId="21">
    <w:name w:val="Основной текст с отступом 2 Знак1"/>
    <w:rsid w:val="00AB66BB"/>
    <w:rPr>
      <w:sz w:val="24"/>
      <w:szCs w:val="24"/>
    </w:rPr>
  </w:style>
  <w:style w:type="character" w:customStyle="1" w:styleId="a3">
    <w:name w:val="Основной текст_"/>
    <w:rsid w:val="00AB66BB"/>
    <w:rPr>
      <w:shd w:val="clear" w:color="auto" w:fill="FFFFFF"/>
    </w:rPr>
  </w:style>
  <w:style w:type="character" w:customStyle="1" w:styleId="22">
    <w:name w:val="Основной текст2"/>
    <w:rsid w:val="00AB66B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AB66BB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AB66BB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AB66BB"/>
    <w:rPr>
      <w:rFonts w:ascii="OpenSymbol" w:eastAsia="OpenSymbol" w:hAnsi="OpenSymbol" w:cs="OpenSymbol"/>
    </w:rPr>
  </w:style>
  <w:style w:type="character" w:customStyle="1" w:styleId="a7">
    <w:name w:val="Текст выноски Знак"/>
    <w:rsid w:val="00AB66BB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AB66BB"/>
    <w:pPr>
      <w:keepNext/>
      <w:suppressAutoHyphens/>
      <w:spacing w:before="240" w:after="120" w:line="240" w:lineRule="auto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9">
    <w:name w:val="Body Text"/>
    <w:basedOn w:val="a"/>
    <w:link w:val="aa"/>
    <w:rsid w:val="00AB66B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AB66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AB66BB"/>
  </w:style>
  <w:style w:type="paragraph" w:customStyle="1" w:styleId="23">
    <w:name w:val="Название2"/>
    <w:basedOn w:val="a"/>
    <w:rsid w:val="00AB66B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4">
    <w:name w:val="Указатель2"/>
    <w:basedOn w:val="a"/>
    <w:rsid w:val="00AB66B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Название1"/>
    <w:basedOn w:val="a"/>
    <w:rsid w:val="00AB66B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AB66B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B66BB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B66B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4">
    <w:name w:val="Основной текст4"/>
    <w:basedOn w:val="a"/>
    <w:rsid w:val="00AB66BB"/>
    <w:pPr>
      <w:widowControl w:val="0"/>
      <w:shd w:val="clear" w:color="auto" w:fill="FFFFFF"/>
      <w:suppressAutoHyphens/>
      <w:spacing w:before="300" w:after="0" w:line="269" w:lineRule="exact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c">
    <w:name w:val="Содержимое таблицы"/>
    <w:basedOn w:val="a"/>
    <w:rsid w:val="00AB66B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">
    <w:name w:val="Заголовок таблицы"/>
    <w:basedOn w:val="ac"/>
    <w:rsid w:val="00AB66BB"/>
    <w:pPr>
      <w:jc w:val="center"/>
    </w:pPr>
    <w:rPr>
      <w:b/>
      <w:bCs/>
    </w:rPr>
  </w:style>
  <w:style w:type="paragraph" w:styleId="ae">
    <w:name w:val="Balloon Text"/>
    <w:basedOn w:val="a"/>
    <w:link w:val="12"/>
    <w:rsid w:val="00AB66B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Текст выноски Знак1"/>
    <w:basedOn w:val="a0"/>
    <w:link w:val="ae"/>
    <w:rsid w:val="00AB66B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AB66BB"/>
  </w:style>
  <w:style w:type="paragraph" w:customStyle="1" w:styleId="stylet1">
    <w:name w:val="stylet1"/>
    <w:basedOn w:val="a"/>
    <w:rsid w:val="00273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55</Pages>
  <Words>11295</Words>
  <Characters>64387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Ефремовы</cp:lastModifiedBy>
  <cp:revision>7</cp:revision>
  <dcterms:created xsi:type="dcterms:W3CDTF">2015-09-02T10:06:00Z</dcterms:created>
  <dcterms:modified xsi:type="dcterms:W3CDTF">2015-09-29T17:51:00Z</dcterms:modified>
</cp:coreProperties>
</file>